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Grilledutableau11"/>
        <w:tblW w:w="10207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6"/>
        <w:gridCol w:w="4172"/>
        <w:gridCol w:w="3119"/>
      </w:tblGrid>
      <w:tr w:rsidR="004D2F21" w:rsidRPr="004D2F21" w14:paraId="63138803" w14:textId="77777777" w:rsidTr="00CD440F">
        <w:tc>
          <w:tcPr>
            <w:tcW w:w="2916" w:type="dxa"/>
          </w:tcPr>
          <w:p w14:paraId="04FD01D3" w14:textId="77777777" w:rsidR="004D2F21" w:rsidRPr="004D2F21" w:rsidRDefault="004D2F21" w:rsidP="004D2F21">
            <w:pPr>
              <w:suppressAutoHyphens w:val="0"/>
              <w:jc w:val="center"/>
              <w:rPr>
                <w:rFonts w:eastAsia="SimSun, 宋体" w:cs="Mangal"/>
                <w:sz w:val="30"/>
                <w:szCs w:val="30"/>
                <w:lang w:eastAsia="fr-FR"/>
              </w:rPr>
            </w:pPr>
            <w:r w:rsidRPr="004D2F21">
              <w:rPr>
                <w:noProof/>
                <w:lang w:eastAsia="fr-FR"/>
              </w:rPr>
              <w:drawing>
                <wp:inline distT="0" distB="0" distL="0" distR="0" wp14:anchorId="7F55B586" wp14:editId="1621DF1A">
                  <wp:extent cx="1178560" cy="1178560"/>
                  <wp:effectExtent l="0" t="0" r="2540" b="2540"/>
                  <wp:docPr id="3" name="Imag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8560" cy="1178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2" w:type="dxa"/>
            <w:tcBorders>
              <w:right w:val="single" w:sz="4" w:space="0" w:color="auto"/>
            </w:tcBorders>
          </w:tcPr>
          <w:p w14:paraId="793BB50B" w14:textId="77777777" w:rsidR="004D2F21" w:rsidRPr="004D2F21" w:rsidRDefault="004D2F21" w:rsidP="004D2F21">
            <w:pPr>
              <w:suppressAutoHyphens w:val="0"/>
              <w:jc w:val="center"/>
              <w:rPr>
                <w:rFonts w:ascii="Arial" w:eastAsiaTheme="minorHAnsi" w:hAnsi="Arial" w:cs="Mangal"/>
                <w:b/>
                <w:sz w:val="28"/>
                <w:u w:val="single"/>
                <w:lang w:eastAsia="fr-FR"/>
              </w:rPr>
            </w:pPr>
            <w:r w:rsidRPr="004D2F21">
              <w:rPr>
                <w:rFonts w:ascii="Arial" w:eastAsiaTheme="minorHAnsi" w:hAnsi="Arial" w:cs="Mangal"/>
                <w:b/>
                <w:sz w:val="28"/>
                <w:u w:val="single"/>
                <w:lang w:eastAsia="fr-FR"/>
              </w:rPr>
              <w:t>MAITRE D'OUVRAGE</w:t>
            </w:r>
          </w:p>
          <w:p w14:paraId="029D6C73" w14:textId="77777777" w:rsidR="004D2F21" w:rsidRPr="004D2F21" w:rsidRDefault="004D2F21" w:rsidP="004D2F21">
            <w:pPr>
              <w:suppressAutoHyphens w:val="0"/>
              <w:jc w:val="center"/>
              <w:rPr>
                <w:rFonts w:ascii="Arial" w:hAnsi="Arial" w:cs="Arial"/>
                <w:b/>
                <w:sz w:val="28"/>
                <w:lang w:eastAsia="fr-FR"/>
              </w:rPr>
            </w:pPr>
            <w:r w:rsidRPr="004D2F21">
              <w:rPr>
                <w:rFonts w:ascii="Arial" w:hAnsi="Arial" w:cs="Arial"/>
                <w:b/>
                <w:sz w:val="28"/>
                <w:lang w:eastAsia="fr-FR"/>
              </w:rPr>
              <w:t>L’IMMOBILIERE VALRIM</w:t>
            </w:r>
          </w:p>
          <w:p w14:paraId="6C561838" w14:textId="77777777" w:rsidR="004D2F21" w:rsidRPr="004D2F21" w:rsidRDefault="004D2F21" w:rsidP="004D2F21">
            <w:pPr>
              <w:suppressAutoHyphens w:val="0"/>
              <w:jc w:val="center"/>
              <w:rPr>
                <w:rFonts w:ascii="Arial" w:hAnsi="Arial" w:cs="Arial"/>
                <w:b/>
                <w:sz w:val="28"/>
                <w:lang w:eastAsia="fr-FR"/>
              </w:rPr>
            </w:pPr>
            <w:r w:rsidRPr="004D2F21">
              <w:rPr>
                <w:rFonts w:ascii="Arial" w:hAnsi="Arial" w:cs="Arial"/>
                <w:b/>
                <w:sz w:val="28"/>
                <w:lang w:eastAsia="fr-FR"/>
              </w:rPr>
              <w:t xml:space="preserve">24 rue Balzac </w:t>
            </w:r>
          </w:p>
          <w:p w14:paraId="3DEC0F23" w14:textId="77777777" w:rsidR="004D2F21" w:rsidRPr="004D2F21" w:rsidRDefault="004D2F21" w:rsidP="004D2F21">
            <w:pPr>
              <w:suppressAutoHyphens w:val="0"/>
              <w:jc w:val="center"/>
              <w:rPr>
                <w:rFonts w:ascii="Arial" w:hAnsi="Arial" w:cs="Arial"/>
                <w:b/>
                <w:sz w:val="28"/>
                <w:lang w:eastAsia="fr-FR"/>
              </w:rPr>
            </w:pPr>
            <w:r w:rsidRPr="004D2F21">
              <w:rPr>
                <w:rFonts w:ascii="Arial" w:hAnsi="Arial" w:cs="Arial"/>
                <w:b/>
                <w:sz w:val="28"/>
                <w:lang w:eastAsia="fr-FR"/>
              </w:rPr>
              <w:t xml:space="preserve">26000 VALENCE </w:t>
            </w:r>
          </w:p>
          <w:p w14:paraId="240D86C3" w14:textId="77777777" w:rsidR="004D2F21" w:rsidRPr="004D2F21" w:rsidRDefault="004D2F21" w:rsidP="004D2F21">
            <w:pPr>
              <w:widowControl w:val="0"/>
              <w:autoSpaceDN w:val="0"/>
              <w:jc w:val="center"/>
              <w:textAlignment w:val="baseline"/>
              <w:rPr>
                <w:rFonts w:eastAsia="SimSun, 宋体" w:cs="Mangal"/>
                <w:sz w:val="30"/>
                <w:szCs w:val="30"/>
                <w:u w:val="single"/>
                <w:lang w:eastAsia="fr-FR"/>
              </w:rPr>
            </w:pPr>
            <w:r w:rsidRPr="004D2F21">
              <w:rPr>
                <w:rFonts w:ascii="Arial" w:hAnsi="Arial" w:cs="Arial"/>
                <w:sz w:val="28"/>
                <w:lang w:eastAsia="fr-FR"/>
              </w:rPr>
              <w:sym w:font="Wingdings" w:char="F028"/>
            </w:r>
            <w:r w:rsidRPr="004D2F21">
              <w:rPr>
                <w:rFonts w:ascii="Arial" w:hAnsi="Arial" w:cs="Arial"/>
                <w:b/>
                <w:sz w:val="28"/>
                <w:lang w:eastAsia="fr-FR"/>
              </w:rPr>
              <w:t> 04.75.44.04.77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7A089" w14:textId="77777777" w:rsidR="004D2F21" w:rsidRPr="004D2F21" w:rsidRDefault="004D2F21" w:rsidP="004D2F21">
            <w:pPr>
              <w:suppressAutoHyphens w:val="0"/>
              <w:jc w:val="center"/>
              <w:rPr>
                <w:rFonts w:ascii="Arial" w:hAnsi="Arial" w:cs="Arial"/>
                <w:u w:val="single"/>
                <w:lang w:eastAsia="fr-FR"/>
              </w:rPr>
            </w:pPr>
            <w:r w:rsidRPr="004D2F21">
              <w:rPr>
                <w:rFonts w:ascii="Arial" w:hAnsi="Arial" w:cs="Arial"/>
                <w:u w:val="single"/>
                <w:lang w:eastAsia="fr-FR"/>
              </w:rPr>
              <w:t xml:space="preserve">Cachet L’Immobilière </w:t>
            </w:r>
            <w:proofErr w:type="spellStart"/>
            <w:r w:rsidRPr="004D2F21">
              <w:rPr>
                <w:rFonts w:ascii="Arial" w:hAnsi="Arial" w:cs="Arial"/>
                <w:u w:val="single"/>
                <w:lang w:eastAsia="fr-FR"/>
              </w:rPr>
              <w:t>Valrim</w:t>
            </w:r>
            <w:proofErr w:type="spellEnd"/>
          </w:p>
          <w:p w14:paraId="77D67C5C" w14:textId="77777777" w:rsidR="004D2F21" w:rsidRPr="004D2F21" w:rsidRDefault="004D2F21" w:rsidP="004D2F21">
            <w:pPr>
              <w:suppressAutoHyphens w:val="0"/>
              <w:jc w:val="center"/>
              <w:rPr>
                <w:rFonts w:cs="Mangal"/>
                <w:lang w:eastAsia="fr-FR"/>
              </w:rPr>
            </w:pPr>
          </w:p>
          <w:p w14:paraId="7A6DD865" w14:textId="77777777" w:rsidR="004D2F21" w:rsidRPr="004D2F21" w:rsidRDefault="004D2F21" w:rsidP="004D2F21">
            <w:pPr>
              <w:suppressAutoHyphens w:val="0"/>
              <w:rPr>
                <w:rFonts w:eastAsia="SimSun, 宋体" w:cs="Mangal"/>
                <w:lang w:eastAsia="fr-FR"/>
              </w:rPr>
            </w:pPr>
          </w:p>
        </w:tc>
      </w:tr>
    </w:tbl>
    <w:p w14:paraId="3D1A1AFD" w14:textId="77777777" w:rsidR="004D2F21" w:rsidRPr="0085783A" w:rsidRDefault="004D2F21" w:rsidP="00944836">
      <w:pPr>
        <w:rPr>
          <w:rFonts w:ascii="Arial" w:hAnsi="Arial" w:cs="Arial"/>
          <w:lang w:val="en-GB"/>
        </w:rPr>
      </w:pPr>
    </w:p>
    <w:p w14:paraId="4E1E5279" w14:textId="77777777" w:rsidR="00944836" w:rsidRPr="0085783A" w:rsidRDefault="00944836" w:rsidP="00944836">
      <w:pPr>
        <w:rPr>
          <w:rFonts w:ascii="Arial" w:hAnsi="Arial" w:cs="Arial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013"/>
      </w:tblGrid>
      <w:tr w:rsidR="00944836" w14:paraId="7676E439" w14:textId="77777777" w:rsidTr="0085783A">
        <w:trPr>
          <w:trHeight w:val="113"/>
        </w:trPr>
        <w:tc>
          <w:tcPr>
            <w:tcW w:w="10013" w:type="dxa"/>
            <w:shd w:val="clear" w:color="auto" w:fill="D9D9D9" w:themeFill="background1" w:themeFillShade="D9"/>
          </w:tcPr>
          <w:p w14:paraId="7C4ECF62" w14:textId="77777777" w:rsidR="00944836" w:rsidRPr="00440FA6" w:rsidRDefault="00944836" w:rsidP="006D5C74">
            <w:pPr>
              <w:spacing w:before="240" w:after="240"/>
              <w:jc w:val="center"/>
              <w:rPr>
                <w:rFonts w:ascii="Arial" w:hAnsi="Arial" w:cs="Arial"/>
                <w:b/>
                <w:sz w:val="40"/>
                <w:szCs w:val="40"/>
                <w:lang w:val="en-GB"/>
              </w:rPr>
            </w:pPr>
            <w:r w:rsidRPr="0085783A">
              <w:rPr>
                <w:rFonts w:ascii="Arial" w:hAnsi="Arial" w:cs="Arial"/>
                <w:b/>
                <w:sz w:val="40"/>
                <w:szCs w:val="40"/>
                <w:lang w:val="en-GB"/>
              </w:rPr>
              <w:t>ACTE D’ENGAGEMENT</w:t>
            </w:r>
          </w:p>
        </w:tc>
      </w:tr>
      <w:tr w:rsidR="00944836" w14:paraId="0B90525C" w14:textId="77777777" w:rsidTr="0085783A">
        <w:trPr>
          <w:trHeight w:val="57"/>
        </w:trPr>
        <w:tc>
          <w:tcPr>
            <w:tcW w:w="10013" w:type="dxa"/>
          </w:tcPr>
          <w:p w14:paraId="4A1E6833" w14:textId="77777777" w:rsidR="00944836" w:rsidRDefault="00944836" w:rsidP="006D5C74">
            <w:pPr>
              <w:spacing w:before="240" w:after="240"/>
              <w:jc w:val="center"/>
              <w:rPr>
                <w:rFonts w:ascii="Arial" w:hAnsi="Arial" w:cs="Arial"/>
                <w:b/>
                <w:lang w:val="en-GB"/>
              </w:rPr>
            </w:pPr>
            <w:r w:rsidRPr="00440FA6">
              <w:rPr>
                <w:rFonts w:ascii="Arial" w:hAnsi="Arial" w:cs="Arial"/>
                <w:b/>
                <w:sz w:val="40"/>
                <w:szCs w:val="40"/>
                <w:lang w:val="en-GB"/>
              </w:rPr>
              <w:t>LOT n°</w:t>
            </w:r>
            <w:r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440FA6">
              <w:rPr>
                <w:rFonts w:ascii="Arial" w:hAnsi="Arial" w:cs="Arial"/>
                <w:b/>
                <w:sz w:val="10"/>
                <w:lang w:val="en-GB"/>
              </w:rPr>
              <w:t>…</w:t>
            </w:r>
            <w:r>
              <w:rPr>
                <w:rFonts w:ascii="Arial" w:hAnsi="Arial" w:cs="Arial"/>
                <w:b/>
                <w:sz w:val="10"/>
                <w:lang w:val="en-GB"/>
              </w:rPr>
              <w:t>…</w:t>
            </w:r>
            <w:r w:rsidRPr="00440FA6">
              <w:rPr>
                <w:rFonts w:ascii="Arial" w:hAnsi="Arial" w:cs="Arial"/>
                <w:b/>
                <w:sz w:val="10"/>
                <w:lang w:val="en-GB"/>
              </w:rPr>
              <w:t>…</w:t>
            </w:r>
            <w:r w:rsidRPr="00440FA6">
              <w:rPr>
                <w:rFonts w:ascii="Arial" w:hAnsi="Arial" w:cs="Arial"/>
                <w:b/>
                <w:sz w:val="40"/>
                <w:szCs w:val="40"/>
                <w:lang w:val="en-GB"/>
              </w:rPr>
              <w:t xml:space="preserve"> : </w:t>
            </w:r>
            <w:r w:rsidRPr="00440FA6">
              <w:rPr>
                <w:rFonts w:ascii="Arial" w:hAnsi="Arial" w:cs="Arial"/>
                <w:b/>
                <w:sz w:val="10"/>
                <w:szCs w:val="16"/>
                <w:lang w:val="en-GB"/>
              </w:rPr>
              <w:t>…………………………………………………</w:t>
            </w:r>
            <w:r>
              <w:rPr>
                <w:rFonts w:ascii="Arial" w:hAnsi="Arial" w:cs="Arial"/>
                <w:b/>
                <w:sz w:val="10"/>
                <w:szCs w:val="16"/>
                <w:lang w:val="en-GB"/>
              </w:rPr>
              <w:t>………………………………….</w:t>
            </w:r>
            <w:r w:rsidRPr="00440FA6">
              <w:rPr>
                <w:rFonts w:ascii="Arial" w:hAnsi="Arial" w:cs="Arial"/>
                <w:b/>
                <w:sz w:val="10"/>
                <w:szCs w:val="16"/>
                <w:lang w:val="en-GB"/>
              </w:rPr>
              <w:t>……………….</w:t>
            </w:r>
          </w:p>
        </w:tc>
      </w:tr>
    </w:tbl>
    <w:p w14:paraId="3AB44121" w14:textId="77777777" w:rsidR="00944836" w:rsidRDefault="00944836" w:rsidP="00944836">
      <w:pPr>
        <w:rPr>
          <w:rFonts w:ascii="Arial" w:hAnsi="Arial" w:cs="Arial"/>
        </w:rPr>
      </w:pPr>
    </w:p>
    <w:p w14:paraId="30336130" w14:textId="77777777" w:rsidR="00944836" w:rsidRPr="00440FA6" w:rsidRDefault="00944836" w:rsidP="00944836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013"/>
      </w:tblGrid>
      <w:tr w:rsidR="00944836" w14:paraId="794908E3" w14:textId="77777777" w:rsidTr="006D5C74">
        <w:tc>
          <w:tcPr>
            <w:tcW w:w="10013" w:type="dxa"/>
          </w:tcPr>
          <w:p w14:paraId="3E242BE1" w14:textId="13191132" w:rsidR="0085783A" w:rsidRPr="0085783A" w:rsidRDefault="0085783A" w:rsidP="0085783A">
            <w:pPr>
              <w:autoSpaceDE w:val="0"/>
              <w:spacing w:before="240" w:after="240"/>
              <w:jc w:val="center"/>
              <w:rPr>
                <w:rFonts w:ascii="Comic Sans MS" w:eastAsia="Comic Sans MS" w:hAnsi="Comic Sans MS" w:cs="Comic Sans MS"/>
                <w:b/>
                <w:bCs/>
                <w:kern w:val="1"/>
                <w:sz w:val="40"/>
                <w:szCs w:val="40"/>
              </w:rPr>
            </w:pPr>
            <w:r w:rsidRPr="0085783A">
              <w:rPr>
                <w:rFonts w:ascii="Comic Sans MS" w:eastAsia="Comic Sans MS" w:hAnsi="Comic Sans MS" w:cs="Comic Sans MS"/>
                <w:b/>
                <w:bCs/>
                <w:kern w:val="1"/>
                <w:sz w:val="40"/>
                <w:szCs w:val="40"/>
              </w:rPr>
              <w:t xml:space="preserve">Construction de </w:t>
            </w:r>
            <w:r w:rsidR="00DA63E1">
              <w:rPr>
                <w:rFonts w:ascii="Comic Sans MS" w:eastAsia="Comic Sans MS" w:hAnsi="Comic Sans MS" w:cs="Comic Sans MS"/>
                <w:b/>
                <w:bCs/>
                <w:kern w:val="1"/>
                <w:sz w:val="40"/>
                <w:szCs w:val="40"/>
              </w:rPr>
              <w:t>17</w:t>
            </w:r>
            <w:r w:rsidRPr="0085783A">
              <w:rPr>
                <w:rFonts w:ascii="Comic Sans MS" w:eastAsia="Comic Sans MS" w:hAnsi="Comic Sans MS" w:cs="Comic Sans MS"/>
                <w:b/>
                <w:bCs/>
                <w:kern w:val="1"/>
                <w:sz w:val="40"/>
                <w:szCs w:val="40"/>
              </w:rPr>
              <w:t xml:space="preserve"> logements</w:t>
            </w:r>
          </w:p>
          <w:p w14:paraId="0CB42E7C" w14:textId="15F617E0" w:rsidR="0085783A" w:rsidRPr="0085783A" w:rsidRDefault="0085783A" w:rsidP="0085783A">
            <w:pPr>
              <w:autoSpaceDE w:val="0"/>
              <w:spacing w:before="240" w:after="240"/>
              <w:jc w:val="center"/>
              <w:rPr>
                <w:rFonts w:ascii="Comic Sans MS" w:eastAsia="Comic Sans MS" w:hAnsi="Comic Sans MS" w:cs="Comic Sans MS"/>
                <w:b/>
                <w:bCs/>
                <w:kern w:val="1"/>
                <w:sz w:val="40"/>
                <w:szCs w:val="40"/>
              </w:rPr>
            </w:pPr>
            <w:r w:rsidRPr="0085783A">
              <w:rPr>
                <w:rFonts w:ascii="Comic Sans MS" w:eastAsia="Comic Sans MS" w:hAnsi="Comic Sans MS" w:cs="Comic Sans MS"/>
                <w:b/>
                <w:bCs/>
                <w:kern w:val="1"/>
                <w:sz w:val="40"/>
                <w:szCs w:val="40"/>
              </w:rPr>
              <w:t xml:space="preserve">“LES </w:t>
            </w:r>
            <w:r w:rsidR="00DA63E1">
              <w:rPr>
                <w:rFonts w:ascii="Comic Sans MS" w:eastAsia="Comic Sans MS" w:hAnsi="Comic Sans MS" w:cs="Comic Sans MS"/>
                <w:b/>
                <w:bCs/>
                <w:kern w:val="1"/>
                <w:sz w:val="40"/>
                <w:szCs w:val="40"/>
              </w:rPr>
              <w:t>DIONNIERES</w:t>
            </w:r>
            <w:r w:rsidRPr="0085783A">
              <w:rPr>
                <w:rFonts w:ascii="Comic Sans MS" w:eastAsia="Comic Sans MS" w:hAnsi="Comic Sans MS" w:cs="Comic Sans MS"/>
                <w:b/>
                <w:bCs/>
                <w:kern w:val="1"/>
                <w:sz w:val="40"/>
                <w:szCs w:val="40"/>
              </w:rPr>
              <w:t>”</w:t>
            </w:r>
          </w:p>
          <w:p w14:paraId="7767F30E" w14:textId="05E4C112" w:rsidR="0085783A" w:rsidRPr="0085783A" w:rsidRDefault="0085783A" w:rsidP="0085783A">
            <w:pPr>
              <w:autoSpaceDE w:val="0"/>
              <w:spacing w:before="240" w:after="240"/>
              <w:jc w:val="center"/>
              <w:rPr>
                <w:rFonts w:ascii="Comic Sans MS" w:eastAsia="Comic Sans MS" w:hAnsi="Comic Sans MS" w:cs="Comic Sans MS"/>
                <w:b/>
                <w:bCs/>
                <w:kern w:val="1"/>
                <w:sz w:val="40"/>
                <w:szCs w:val="40"/>
              </w:rPr>
            </w:pPr>
            <w:r w:rsidRPr="0085783A">
              <w:rPr>
                <w:rFonts w:ascii="Comic Sans MS" w:eastAsia="Comic Sans MS" w:hAnsi="Comic Sans MS" w:cs="Comic Sans MS"/>
                <w:b/>
                <w:bCs/>
                <w:kern w:val="1"/>
                <w:sz w:val="40"/>
                <w:szCs w:val="40"/>
              </w:rPr>
              <w:t>26</w:t>
            </w:r>
            <w:r w:rsidR="00DA63E1">
              <w:rPr>
                <w:rFonts w:ascii="Comic Sans MS" w:eastAsia="Comic Sans MS" w:hAnsi="Comic Sans MS" w:cs="Comic Sans MS"/>
                <w:b/>
                <w:bCs/>
                <w:kern w:val="1"/>
                <w:sz w:val="40"/>
                <w:szCs w:val="40"/>
              </w:rPr>
              <w:t>6</w:t>
            </w:r>
            <w:r w:rsidRPr="0085783A">
              <w:rPr>
                <w:rFonts w:ascii="Comic Sans MS" w:eastAsia="Comic Sans MS" w:hAnsi="Comic Sans MS" w:cs="Comic Sans MS"/>
                <w:b/>
                <w:bCs/>
                <w:kern w:val="1"/>
                <w:sz w:val="40"/>
                <w:szCs w:val="40"/>
              </w:rPr>
              <w:t xml:space="preserve">00 </w:t>
            </w:r>
            <w:r w:rsidR="00DA63E1">
              <w:rPr>
                <w:rFonts w:ascii="Comic Sans MS" w:eastAsia="Comic Sans MS" w:hAnsi="Comic Sans MS" w:cs="Comic Sans MS"/>
                <w:b/>
                <w:bCs/>
                <w:kern w:val="1"/>
                <w:sz w:val="40"/>
                <w:szCs w:val="40"/>
              </w:rPr>
              <w:t>TAIN L’HERMITAGE</w:t>
            </w:r>
          </w:p>
          <w:p w14:paraId="69E46023" w14:textId="77777777" w:rsidR="00944836" w:rsidRDefault="00944836" w:rsidP="006D5C74">
            <w:pPr>
              <w:rPr>
                <w:rFonts w:ascii="Arial" w:hAnsi="Arial" w:cs="Arial"/>
                <w:b/>
                <w:lang w:val="en-GB"/>
              </w:rPr>
            </w:pPr>
          </w:p>
        </w:tc>
      </w:tr>
    </w:tbl>
    <w:p w14:paraId="01E6D512" w14:textId="3AC35101" w:rsidR="00944836" w:rsidRDefault="00944836" w:rsidP="00944836">
      <w:pPr>
        <w:rPr>
          <w:rFonts w:ascii="Arial" w:hAnsi="Arial" w:cs="Arial"/>
        </w:rPr>
      </w:pPr>
    </w:p>
    <w:p w14:paraId="7207699A" w14:textId="77777777" w:rsidR="009F1967" w:rsidRDefault="009F1967" w:rsidP="00944836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06"/>
        <w:gridCol w:w="5007"/>
      </w:tblGrid>
      <w:tr w:rsidR="00944836" w14:paraId="1402DBF1" w14:textId="77777777" w:rsidTr="006D5C74">
        <w:tc>
          <w:tcPr>
            <w:tcW w:w="5006" w:type="dxa"/>
          </w:tcPr>
          <w:p w14:paraId="0F88B689" w14:textId="77777777" w:rsidR="00944836" w:rsidRPr="00440FA6" w:rsidRDefault="00944836" w:rsidP="006D5C74">
            <w:pPr>
              <w:rPr>
                <w:rFonts w:ascii="Arial" w:hAnsi="Arial" w:cs="Arial"/>
                <w:sz w:val="24"/>
                <w:szCs w:val="24"/>
              </w:rPr>
            </w:pPr>
          </w:p>
          <w:p w14:paraId="0ACF5295" w14:textId="77777777" w:rsidR="00944836" w:rsidRPr="00440FA6" w:rsidRDefault="00944836" w:rsidP="006D5C74">
            <w:pPr>
              <w:rPr>
                <w:rFonts w:ascii="Arial" w:hAnsi="Arial" w:cs="Arial"/>
                <w:sz w:val="24"/>
                <w:szCs w:val="24"/>
              </w:rPr>
            </w:pPr>
            <w:r w:rsidRPr="00440FA6">
              <w:rPr>
                <w:rFonts w:ascii="Arial" w:hAnsi="Arial" w:cs="Arial"/>
                <w:sz w:val="24"/>
                <w:szCs w:val="24"/>
              </w:rPr>
              <w:t>Date de Marché :</w:t>
            </w:r>
          </w:p>
          <w:p w14:paraId="4E9FDA12" w14:textId="77777777" w:rsidR="00944836" w:rsidRPr="00440FA6" w:rsidRDefault="00944836" w:rsidP="006D5C7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7DCA5D" w14:textId="77777777" w:rsidR="00944836" w:rsidRPr="00440FA6" w:rsidRDefault="00944836" w:rsidP="006D5C74">
            <w:pPr>
              <w:rPr>
                <w:rFonts w:ascii="Arial" w:hAnsi="Arial" w:cs="Arial"/>
              </w:rPr>
            </w:pPr>
          </w:p>
        </w:tc>
        <w:tc>
          <w:tcPr>
            <w:tcW w:w="5007" w:type="dxa"/>
            <w:vMerge w:val="restart"/>
          </w:tcPr>
          <w:p w14:paraId="25C94C38" w14:textId="77777777" w:rsidR="00944836" w:rsidRPr="00440FA6" w:rsidRDefault="00944836" w:rsidP="006D5C7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14:paraId="367DD28A" w14:textId="77777777" w:rsidR="00944836" w:rsidRPr="00440FA6" w:rsidRDefault="00944836" w:rsidP="006D5C74">
            <w:pPr>
              <w:jc w:val="center"/>
              <w:rPr>
                <w:rFonts w:ascii="Arial" w:hAnsi="Arial" w:cs="Arial"/>
              </w:rPr>
            </w:pPr>
            <w:r w:rsidRPr="00440FA6">
              <w:rPr>
                <w:rFonts w:ascii="Arial" w:hAnsi="Arial" w:cs="Arial"/>
                <w:sz w:val="24"/>
                <w:szCs w:val="24"/>
                <w:u w:val="single"/>
              </w:rPr>
              <w:t>Cachet de l’entreprise</w:t>
            </w:r>
          </w:p>
        </w:tc>
      </w:tr>
      <w:tr w:rsidR="00944836" w14:paraId="4D1F17FF" w14:textId="77777777" w:rsidTr="006D5C74">
        <w:tc>
          <w:tcPr>
            <w:tcW w:w="5006" w:type="dxa"/>
          </w:tcPr>
          <w:p w14:paraId="4CBC5DEE" w14:textId="77777777" w:rsidR="00944836" w:rsidRPr="00440FA6" w:rsidRDefault="00944836" w:rsidP="006D5C7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6C41D5" w14:textId="77777777" w:rsidR="00944836" w:rsidRPr="00440FA6" w:rsidRDefault="00944836" w:rsidP="006D5C74">
            <w:pPr>
              <w:rPr>
                <w:rFonts w:ascii="Arial" w:hAnsi="Arial" w:cs="Arial"/>
                <w:sz w:val="24"/>
                <w:szCs w:val="24"/>
              </w:rPr>
            </w:pPr>
            <w:r w:rsidRPr="00440FA6">
              <w:rPr>
                <w:rFonts w:ascii="Arial" w:hAnsi="Arial" w:cs="Arial"/>
                <w:sz w:val="24"/>
                <w:szCs w:val="24"/>
              </w:rPr>
              <w:t>Montant TTC :</w:t>
            </w:r>
          </w:p>
          <w:p w14:paraId="6126886E" w14:textId="77777777" w:rsidR="00944836" w:rsidRPr="00440FA6" w:rsidRDefault="00944836" w:rsidP="006D5C7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E4CCE23" w14:textId="77777777" w:rsidR="00944836" w:rsidRPr="00440FA6" w:rsidRDefault="00944836" w:rsidP="006D5C74">
            <w:pPr>
              <w:rPr>
                <w:rFonts w:ascii="Arial" w:hAnsi="Arial" w:cs="Arial"/>
              </w:rPr>
            </w:pPr>
          </w:p>
        </w:tc>
        <w:tc>
          <w:tcPr>
            <w:tcW w:w="5007" w:type="dxa"/>
            <w:vMerge/>
          </w:tcPr>
          <w:p w14:paraId="038CD6F5" w14:textId="77777777" w:rsidR="00944836" w:rsidRDefault="00944836" w:rsidP="006D5C74">
            <w:pPr>
              <w:rPr>
                <w:rFonts w:ascii="Arial" w:hAnsi="Arial" w:cs="Arial"/>
              </w:rPr>
            </w:pPr>
          </w:p>
        </w:tc>
      </w:tr>
    </w:tbl>
    <w:p w14:paraId="3CE864CF" w14:textId="77777777" w:rsidR="00944836" w:rsidRDefault="00944836" w:rsidP="00944836">
      <w:pPr>
        <w:rPr>
          <w:rFonts w:ascii="Arial" w:hAnsi="Arial" w:cs="Arial"/>
        </w:rPr>
      </w:pPr>
    </w:p>
    <w:p w14:paraId="3A702481" w14:textId="77777777" w:rsidR="0086733A" w:rsidRDefault="0086733A" w:rsidP="00944836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013"/>
      </w:tblGrid>
      <w:tr w:rsidR="00944836" w14:paraId="2BA74389" w14:textId="77777777" w:rsidTr="006D5C74">
        <w:tc>
          <w:tcPr>
            <w:tcW w:w="10013" w:type="dxa"/>
          </w:tcPr>
          <w:p w14:paraId="7B353164" w14:textId="77777777" w:rsidR="00944836" w:rsidRDefault="00944836" w:rsidP="006D5C74">
            <w:pPr>
              <w:pStyle w:val="Titre5"/>
              <w:spacing w:before="120" w:after="120"/>
              <w:ind w:firstLine="1134"/>
            </w:pPr>
            <w:r>
              <w:rPr>
                <w:u w:val="single"/>
              </w:rPr>
              <w:t>Procédure de passation en référence au Code des Marchés Publics</w:t>
            </w:r>
            <w:r>
              <w:t> :</w:t>
            </w:r>
          </w:p>
          <w:p w14:paraId="42B4C2F0" w14:textId="77777777" w:rsidR="00944836" w:rsidRDefault="00944836" w:rsidP="006D5C74">
            <w:pPr>
              <w:pStyle w:val="Titre7"/>
              <w:spacing w:before="120" w:after="120"/>
              <w:ind w:firstLine="2552"/>
            </w:pPr>
            <w:r>
              <w:t>Procédure adaptée  –  article 28</w:t>
            </w:r>
          </w:p>
        </w:tc>
      </w:tr>
    </w:tbl>
    <w:p w14:paraId="4AD6AA26" w14:textId="4332530B" w:rsidR="00944836" w:rsidRDefault="00944836" w:rsidP="00944836">
      <w:pPr>
        <w:rPr>
          <w:rFonts w:ascii="Arial" w:hAnsi="Arial" w:cs="Arial"/>
        </w:rPr>
      </w:pPr>
    </w:p>
    <w:p w14:paraId="284A434E" w14:textId="77777777" w:rsidR="0086733A" w:rsidRDefault="0086733A" w:rsidP="00944836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013"/>
      </w:tblGrid>
      <w:tr w:rsidR="00944836" w14:paraId="73B4180A" w14:textId="77777777" w:rsidTr="006D5C74">
        <w:tc>
          <w:tcPr>
            <w:tcW w:w="10013" w:type="dxa"/>
          </w:tcPr>
          <w:p w14:paraId="4404D676" w14:textId="7CD1B8BF" w:rsidR="00944836" w:rsidRDefault="00944836" w:rsidP="006D5C74">
            <w:pPr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Maître d'œuvre de conception :</w:t>
            </w:r>
            <w:r w:rsidR="0085783A">
              <w:rPr>
                <w:rFonts w:ascii="Arial" w:hAnsi="Arial" w:cs="Arial"/>
                <w:sz w:val="24"/>
              </w:rPr>
              <w:t xml:space="preserve"> ATELIER DES VERGERS</w:t>
            </w:r>
          </w:p>
          <w:p w14:paraId="08A43F84" w14:textId="77777777" w:rsidR="00944836" w:rsidRDefault="00944836" w:rsidP="006D5C74">
            <w:pPr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Maître d’œuvre d’exécution : Sarl SCHUT MACHON</w:t>
            </w:r>
          </w:p>
          <w:p w14:paraId="20256BD8" w14:textId="77777777" w:rsidR="00944836" w:rsidRDefault="00944836" w:rsidP="006D5C74">
            <w:pPr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Conduite d'opération : sous réserve de changement ultérieur par décision du Maître de l'Ouvrage</w:t>
            </w:r>
          </w:p>
          <w:p w14:paraId="56A6FC7B" w14:textId="77777777" w:rsidR="00944836" w:rsidRDefault="00944836" w:rsidP="006D5C74">
            <w:pPr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Ordonnateur : M. le Président de l'Immobilière </w:t>
            </w:r>
            <w:proofErr w:type="spellStart"/>
            <w:r>
              <w:rPr>
                <w:rFonts w:ascii="Arial" w:hAnsi="Arial" w:cs="Arial"/>
                <w:sz w:val="24"/>
              </w:rPr>
              <w:t>Valrim</w:t>
            </w:r>
            <w:proofErr w:type="spellEnd"/>
          </w:p>
          <w:p w14:paraId="5F30F1AB" w14:textId="77777777" w:rsidR="00944836" w:rsidRDefault="00944836" w:rsidP="0085783A">
            <w:pPr>
              <w:numPr>
                <w:ilvl w:val="0"/>
                <w:numId w:val="6"/>
              </w:numPr>
              <w:spacing w:before="120" w:after="120"/>
              <w:ind w:left="939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t xml:space="preserve">Comptable assignataire des paiements : M. le trésorier de l'Immobilière </w:t>
            </w:r>
            <w:proofErr w:type="spellStart"/>
            <w:r>
              <w:rPr>
                <w:rFonts w:ascii="Arial" w:hAnsi="Arial" w:cs="Arial"/>
                <w:sz w:val="24"/>
              </w:rPr>
              <w:t>Valrim</w:t>
            </w:r>
            <w:proofErr w:type="spellEnd"/>
          </w:p>
        </w:tc>
      </w:tr>
    </w:tbl>
    <w:p w14:paraId="5F0B3F8D" w14:textId="77777777" w:rsidR="00815CE8" w:rsidRDefault="00815CE8">
      <w:pPr>
        <w:pStyle w:val="En-tte"/>
        <w:tabs>
          <w:tab w:val="clear" w:pos="4536"/>
          <w:tab w:val="clear" w:pos="9072"/>
        </w:tabs>
        <w:rPr>
          <w:rFonts w:ascii="Arial" w:hAnsi="Arial" w:cs="Arial"/>
          <w:shd w:val="clear" w:color="auto" w:fill="C0C0C0"/>
        </w:rPr>
      </w:pPr>
    </w:p>
    <w:p w14:paraId="4D91F13E" w14:textId="77777777" w:rsidR="00815CE8" w:rsidRDefault="00815CE8">
      <w:pPr>
        <w:sectPr w:rsidR="00815CE8" w:rsidSect="0086733A">
          <w:pgSz w:w="11906" w:h="16838"/>
          <w:pgMar w:top="851" w:right="1021" w:bottom="851" w:left="862" w:header="1140" w:footer="799" w:gutter="0"/>
          <w:cols w:space="720"/>
          <w:docGrid w:linePitch="600" w:charSpace="40960"/>
        </w:sectPr>
      </w:pPr>
    </w:p>
    <w:p w14:paraId="72E0BC60" w14:textId="77777777" w:rsidR="00815CE8" w:rsidRDefault="00815CE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lastRenderedPageBreak/>
        <w:t>ARTICLE 1</w:t>
      </w:r>
      <w:r>
        <w:rPr>
          <w:rFonts w:ascii="Arial" w:hAnsi="Arial" w:cs="Arial"/>
          <w:b/>
          <w:sz w:val="24"/>
          <w:vertAlign w:val="superscript"/>
        </w:rPr>
        <w:t>er</w:t>
      </w:r>
      <w:r w:rsidR="00947613">
        <w:rPr>
          <w:rFonts w:ascii="Arial" w:hAnsi="Arial" w:cs="Arial"/>
          <w:b/>
          <w:sz w:val="24"/>
          <w:vertAlign w:val="superscript"/>
        </w:rPr>
        <w:t> </w:t>
      </w:r>
      <w:r w:rsidR="00947613">
        <w:rPr>
          <w:rFonts w:ascii="Arial" w:hAnsi="Arial" w:cs="Arial"/>
          <w:b/>
          <w:sz w:val="24"/>
        </w:rPr>
        <w:t xml:space="preserve">: </w:t>
      </w:r>
      <w:r>
        <w:rPr>
          <w:rFonts w:ascii="Arial" w:hAnsi="Arial" w:cs="Arial"/>
          <w:b/>
          <w:sz w:val="24"/>
        </w:rPr>
        <w:t>CONTRACTANT</w:t>
      </w:r>
    </w:p>
    <w:p w14:paraId="32A79B72" w14:textId="77777777" w:rsidR="00815CE8" w:rsidRDefault="00815CE8">
      <w:pPr>
        <w:jc w:val="both"/>
        <w:rPr>
          <w:rFonts w:ascii="Arial" w:hAnsi="Arial" w:cs="Arial"/>
        </w:rPr>
      </w:pPr>
    </w:p>
    <w:p w14:paraId="630345E5" w14:textId="77777777" w:rsidR="00815CE8" w:rsidRDefault="00815C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 soussigné (nom et qualité) : </w:t>
      </w:r>
      <w:r>
        <w:rPr>
          <w:rFonts w:ascii="Arial" w:hAnsi="Arial" w:cs="Arial"/>
          <w:sz w:val="12"/>
          <w:szCs w:val="12"/>
        </w:rPr>
        <w:t>…...........................................................................................................................................................................</w:t>
      </w:r>
    </w:p>
    <w:p w14:paraId="0F9D4819" w14:textId="77777777" w:rsidR="00815CE8" w:rsidRDefault="00815CE8">
      <w:pPr>
        <w:jc w:val="both"/>
        <w:rPr>
          <w:rFonts w:ascii="Arial" w:hAnsi="Arial" w:cs="Arial"/>
        </w:rPr>
      </w:pPr>
    </w:p>
    <w:p w14:paraId="1FE39BC2" w14:textId="77777777" w:rsidR="00815CE8" w:rsidRDefault="00815C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Domicilié à : </w:t>
      </w:r>
      <w:r>
        <w:rPr>
          <w:rFonts w:ascii="Arial" w:hAnsi="Arial" w:cs="Arial"/>
          <w:sz w:val="12"/>
          <w:szCs w:val="12"/>
        </w:rPr>
        <w:t>…............................................................................................................................................................................................................................</w:t>
      </w:r>
    </w:p>
    <w:p w14:paraId="79DB2F8C" w14:textId="77777777" w:rsidR="00815CE8" w:rsidRDefault="00815CE8">
      <w:pPr>
        <w:jc w:val="both"/>
        <w:rPr>
          <w:rFonts w:ascii="Arial" w:hAnsi="Arial" w:cs="Arial"/>
        </w:rPr>
      </w:pPr>
    </w:p>
    <w:p w14:paraId="68BC1866" w14:textId="77777777" w:rsidR="00815CE8" w:rsidRDefault="00815C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Tél : </w:t>
      </w:r>
      <w:r>
        <w:rPr>
          <w:rFonts w:ascii="Arial" w:hAnsi="Arial" w:cs="Arial"/>
          <w:sz w:val="16"/>
          <w:szCs w:val="16"/>
        </w:rPr>
        <w:t xml:space="preserve">…………………………….   </w:t>
      </w:r>
      <w:r>
        <w:rPr>
          <w:rFonts w:ascii="Arial" w:hAnsi="Arial" w:cs="Arial"/>
        </w:rPr>
        <w:t>Mail :</w:t>
      </w:r>
      <w:r>
        <w:rPr>
          <w:rFonts w:ascii="Arial" w:hAnsi="Arial" w:cs="Arial"/>
          <w:sz w:val="16"/>
          <w:szCs w:val="16"/>
        </w:rPr>
        <w:t xml:space="preserve"> ……………………………… @ ………………………………</w:t>
      </w:r>
    </w:p>
    <w:p w14:paraId="1300FBB7" w14:textId="77777777" w:rsidR="00815CE8" w:rsidRDefault="00815CE8">
      <w:pPr>
        <w:jc w:val="both"/>
        <w:rPr>
          <w:rFonts w:ascii="Arial" w:hAnsi="Arial" w:cs="Arial"/>
        </w:rPr>
      </w:pPr>
    </w:p>
    <w:p w14:paraId="27C55C38" w14:textId="77777777" w:rsidR="00815CE8" w:rsidRDefault="00815C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Numéro SIRET : </w:t>
      </w:r>
      <w:r>
        <w:rPr>
          <w:rFonts w:ascii="Arial" w:hAnsi="Arial" w:cs="Arial"/>
          <w:sz w:val="12"/>
          <w:szCs w:val="12"/>
        </w:rPr>
        <w:t>….............................................................................................</w:t>
      </w:r>
    </w:p>
    <w:p w14:paraId="596FA7C9" w14:textId="77777777" w:rsidR="00815CE8" w:rsidRDefault="00815CE8">
      <w:pPr>
        <w:jc w:val="both"/>
        <w:rPr>
          <w:rFonts w:ascii="Arial" w:hAnsi="Arial" w:cs="Arial"/>
        </w:rPr>
      </w:pPr>
    </w:p>
    <w:p w14:paraId="2B84A2E3" w14:textId="77777777" w:rsidR="00815CE8" w:rsidRDefault="00815C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Numéro d'identification au Registre du Commerce ou Répertoire des Métiers : </w:t>
      </w:r>
      <w:r>
        <w:rPr>
          <w:rFonts w:ascii="Arial" w:hAnsi="Arial" w:cs="Arial"/>
          <w:sz w:val="12"/>
          <w:szCs w:val="12"/>
        </w:rPr>
        <w:t>…............................................................................</w:t>
      </w:r>
    </w:p>
    <w:p w14:paraId="1A69A247" w14:textId="77777777" w:rsidR="00815CE8" w:rsidRDefault="00815CE8">
      <w:pPr>
        <w:jc w:val="both"/>
        <w:rPr>
          <w:rFonts w:ascii="Arial" w:hAnsi="Arial" w:cs="Arial"/>
        </w:rPr>
      </w:pPr>
    </w:p>
    <w:p w14:paraId="61834007" w14:textId="77777777" w:rsidR="00815CE8" w:rsidRDefault="00815CE8" w:rsidP="00544A18">
      <w:pPr>
        <w:pStyle w:val="Corpsdetexte"/>
        <w:ind w:right="101"/>
      </w:pPr>
      <w:r>
        <w:t>titulaire d’une assurance individuelle de base, couvrant les risques d’exécution et leur responsabilité décennale (à annexer au présent document),</w:t>
      </w:r>
    </w:p>
    <w:p w14:paraId="033C3C44" w14:textId="77777777" w:rsidR="00815CE8" w:rsidRDefault="00815CE8" w:rsidP="00544A18">
      <w:pPr>
        <w:tabs>
          <w:tab w:val="left" w:pos="3402"/>
        </w:tabs>
        <w:spacing w:line="360" w:lineRule="auto"/>
        <w:ind w:right="1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Nom compagnie assurance : </w:t>
      </w:r>
      <w:r>
        <w:rPr>
          <w:rFonts w:ascii="Arial" w:hAnsi="Arial" w:cs="Arial"/>
          <w:sz w:val="12"/>
          <w:szCs w:val="12"/>
        </w:rPr>
        <w:t>…............................................</w:t>
      </w:r>
    </w:p>
    <w:p w14:paraId="38E0A983" w14:textId="77777777" w:rsidR="00815CE8" w:rsidRDefault="00815CE8" w:rsidP="00544A18">
      <w:pPr>
        <w:spacing w:line="360" w:lineRule="auto"/>
        <w:ind w:right="1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Numéro sociétaire : </w:t>
      </w:r>
      <w:r>
        <w:rPr>
          <w:rFonts w:ascii="Arial" w:hAnsi="Arial" w:cs="Arial"/>
          <w:sz w:val="12"/>
          <w:szCs w:val="12"/>
        </w:rPr>
        <w:t>…..................................................</w:t>
      </w:r>
    </w:p>
    <w:p w14:paraId="1DD3D1E6" w14:textId="77777777" w:rsidR="00815CE8" w:rsidRDefault="00815CE8" w:rsidP="00544A18">
      <w:pPr>
        <w:spacing w:line="360" w:lineRule="auto"/>
        <w:ind w:right="1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Numéro police : </w:t>
      </w:r>
      <w:r>
        <w:rPr>
          <w:rFonts w:ascii="Arial" w:hAnsi="Arial" w:cs="Arial"/>
          <w:sz w:val="12"/>
          <w:szCs w:val="12"/>
        </w:rPr>
        <w:t>…............................................................</w:t>
      </w:r>
    </w:p>
    <w:p w14:paraId="62281DB9" w14:textId="77777777" w:rsidR="00815CE8" w:rsidRDefault="00815CE8">
      <w:pPr>
        <w:jc w:val="both"/>
        <w:rPr>
          <w:rFonts w:ascii="Arial" w:hAnsi="Arial" w:cs="Arial"/>
        </w:rPr>
      </w:pPr>
    </w:p>
    <w:p w14:paraId="380932C0" w14:textId="77777777" w:rsidR="00815CE8" w:rsidRDefault="00815C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Après avoir pris connaissance du Cahier des Clauses Administratives Particulières (C.C.A.P.) et des documents qui y sont mentionnés, et après avoir établi la déclaration prévue à l'article 41.2. du Code des Marchés Publics,</w:t>
      </w:r>
    </w:p>
    <w:p w14:paraId="53ECC2D8" w14:textId="77777777" w:rsidR="00815CE8" w:rsidRDefault="00815CE8">
      <w:pPr>
        <w:jc w:val="both"/>
        <w:rPr>
          <w:rFonts w:ascii="Arial" w:hAnsi="Arial" w:cs="Arial"/>
        </w:rPr>
      </w:pPr>
    </w:p>
    <w:p w14:paraId="3CFBC32B" w14:textId="77777777" w:rsidR="00815CE8" w:rsidRDefault="00815C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Je m'engage, conformément aux stipulations des documents visés ci-dessus, à exécuter les travaux dans les conditions ci-après définies, l'offre ainsi présentée ne me liant toutefois que si son acceptation m'est notifiée dans un délai de QUATRE VINGT DIX jours à compter de la date limite de remise des offres fixées par le Règlement de Consultation (RDC).</w:t>
      </w:r>
    </w:p>
    <w:p w14:paraId="217B1546" w14:textId="77777777" w:rsidR="00815CE8" w:rsidRDefault="00815CE8">
      <w:pPr>
        <w:jc w:val="both"/>
        <w:rPr>
          <w:rFonts w:ascii="Arial" w:hAnsi="Arial" w:cs="Arial"/>
        </w:rPr>
      </w:pPr>
    </w:p>
    <w:p w14:paraId="09EBF14E" w14:textId="77777777" w:rsidR="00815CE8" w:rsidRDefault="00544A18" w:rsidP="0083007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L’entrepreneur devra </w:t>
      </w:r>
      <w:r w:rsidRPr="00544A18">
        <w:rPr>
          <w:rFonts w:ascii="Arial" w:hAnsi="Arial" w:cs="Arial"/>
          <w:b/>
          <w:i/>
          <w:u w:val="single"/>
        </w:rPr>
        <w:t>obligatoirement</w:t>
      </w:r>
      <w:r>
        <w:rPr>
          <w:rFonts w:ascii="Arial" w:hAnsi="Arial" w:cs="Arial"/>
        </w:rPr>
        <w:t xml:space="preserve"> s’inscrire sur la plateforme e-attestation (inscription gratuite pour les entreprises) et prendre toutes les dispositions nécessaires pour déposer les documents ci-dessous et </w:t>
      </w:r>
      <w:r w:rsidRPr="00544A18">
        <w:rPr>
          <w:rFonts w:ascii="Arial" w:hAnsi="Arial" w:cs="Arial"/>
          <w:b/>
          <w:i/>
          <w:u w:val="single"/>
        </w:rPr>
        <w:t>les mettre à jour régulièrement</w:t>
      </w:r>
      <w:r>
        <w:rPr>
          <w:rFonts w:ascii="Arial" w:hAnsi="Arial" w:cs="Arial"/>
        </w:rPr>
        <w:t xml:space="preserve"> : </w:t>
      </w:r>
    </w:p>
    <w:p w14:paraId="3B94ECC4" w14:textId="77777777" w:rsidR="00830072" w:rsidRDefault="00830072" w:rsidP="00830072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Attestation sociale de vigilance à jour (URSSAF, RSI, MSA…)</w:t>
      </w:r>
    </w:p>
    <w:p w14:paraId="5B4BF437" w14:textId="77777777" w:rsidR="00830072" w:rsidRDefault="00830072" w:rsidP="00830072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La liste nominative des salariés étrangers soumis à autorisation de travail</w:t>
      </w:r>
    </w:p>
    <w:p w14:paraId="0BE4DA18" w14:textId="77777777" w:rsidR="00830072" w:rsidRDefault="00830072" w:rsidP="00830072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Attestation d’assurance responsabilité décennale</w:t>
      </w:r>
    </w:p>
    <w:p w14:paraId="658F84B6" w14:textId="77777777" w:rsidR="00830072" w:rsidRDefault="00830072" w:rsidP="00830072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Attestation d’assurance responsabilité civile professionnelle</w:t>
      </w:r>
    </w:p>
    <w:p w14:paraId="4DE32A96" w14:textId="77777777" w:rsidR="00830072" w:rsidRPr="00830072" w:rsidRDefault="00830072" w:rsidP="00830072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Congés intempéries BTP </w:t>
      </w:r>
      <w:r w:rsidRPr="00830072">
        <w:rPr>
          <w:rFonts w:ascii="Arial" w:hAnsi="Arial" w:cs="Arial"/>
          <w:u w:val="single"/>
        </w:rPr>
        <w:t>si vous y êtes soumis</w:t>
      </w:r>
    </w:p>
    <w:p w14:paraId="1EE5889F" w14:textId="77777777" w:rsidR="00830072" w:rsidRPr="00830072" w:rsidRDefault="00830072" w:rsidP="00830072">
      <w:pPr>
        <w:pStyle w:val="Paragraphedeliste"/>
        <w:jc w:val="both"/>
        <w:rPr>
          <w:rFonts w:ascii="Arial" w:hAnsi="Arial" w:cs="Arial"/>
        </w:rPr>
      </w:pPr>
    </w:p>
    <w:p w14:paraId="66B70437" w14:textId="77777777" w:rsidR="00544A18" w:rsidRPr="00830072" w:rsidRDefault="00830072" w:rsidP="00830072">
      <w:pPr>
        <w:jc w:val="both"/>
        <w:rPr>
          <w:rFonts w:ascii="Arial" w:hAnsi="Arial" w:cs="Arial"/>
          <w:b/>
          <w:i/>
        </w:rPr>
      </w:pPr>
      <w:r w:rsidRPr="00830072">
        <w:rPr>
          <w:rFonts w:ascii="Arial" w:hAnsi="Arial" w:cs="Arial"/>
          <w:b/>
          <w:i/>
          <w:u w:val="single"/>
        </w:rPr>
        <w:t>La non-inscription sur la plateforme e-attestation sous un délai d’un mois à compter de la signature des présentes entrainera, après mise en demeure restée infructueuse, la résiliation de plein droit de l’acte d’engagement</w:t>
      </w:r>
      <w:r w:rsidRPr="00830072">
        <w:rPr>
          <w:rFonts w:ascii="Arial" w:hAnsi="Arial" w:cs="Arial"/>
          <w:b/>
          <w:i/>
        </w:rPr>
        <w:t xml:space="preserve">. </w:t>
      </w:r>
      <w:r>
        <w:rPr>
          <w:rFonts w:ascii="Arial" w:hAnsi="Arial" w:cs="Arial"/>
          <w:b/>
          <w:i/>
        </w:rPr>
        <w:t>De même, l’absence de mise à jour régulière des documents demandés, entrainera la résiliation du présent acte d’engagement.</w:t>
      </w:r>
    </w:p>
    <w:p w14:paraId="1629A4A0" w14:textId="77777777" w:rsidR="00544A18" w:rsidRDefault="00544A18">
      <w:pPr>
        <w:jc w:val="both"/>
        <w:rPr>
          <w:rFonts w:ascii="Arial" w:hAnsi="Arial" w:cs="Arial"/>
        </w:rPr>
      </w:pPr>
    </w:p>
    <w:p w14:paraId="569D3E27" w14:textId="77777777" w:rsidR="00544A18" w:rsidRDefault="00544A18">
      <w:pPr>
        <w:jc w:val="both"/>
        <w:rPr>
          <w:rFonts w:ascii="Arial" w:hAnsi="Arial" w:cs="Arial"/>
        </w:rPr>
      </w:pPr>
    </w:p>
    <w:p w14:paraId="69664890" w14:textId="77777777" w:rsidR="002E404D" w:rsidRDefault="002E404D">
      <w:pPr>
        <w:jc w:val="both"/>
        <w:rPr>
          <w:rFonts w:ascii="Arial" w:hAnsi="Arial" w:cs="Arial"/>
        </w:rPr>
      </w:pPr>
    </w:p>
    <w:p w14:paraId="13FAB9D2" w14:textId="77777777" w:rsidR="00815CE8" w:rsidRDefault="00947613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 xml:space="preserve">ARTICLE 2 : </w:t>
      </w:r>
      <w:r w:rsidR="00815CE8">
        <w:rPr>
          <w:rFonts w:ascii="Arial" w:hAnsi="Arial" w:cs="Arial"/>
          <w:b/>
          <w:sz w:val="24"/>
        </w:rPr>
        <w:t>PRIX</w:t>
      </w:r>
    </w:p>
    <w:p w14:paraId="14B76A49" w14:textId="77777777" w:rsidR="00815CE8" w:rsidRDefault="00815CE8">
      <w:pPr>
        <w:jc w:val="both"/>
        <w:rPr>
          <w:rFonts w:ascii="Arial" w:hAnsi="Arial" w:cs="Arial"/>
        </w:rPr>
      </w:pPr>
    </w:p>
    <w:p w14:paraId="5B752073" w14:textId="77777777" w:rsidR="00815CE8" w:rsidRDefault="00815C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Les modalités de révision ou d'actualisation des prix sont fixées au CCAP.</w:t>
      </w:r>
    </w:p>
    <w:p w14:paraId="376AC2E1" w14:textId="77777777" w:rsidR="00815CE8" w:rsidRPr="00DA63E1" w:rsidRDefault="00815CE8">
      <w:pPr>
        <w:jc w:val="both"/>
        <w:rPr>
          <w:rFonts w:ascii="Arial" w:hAnsi="Arial" w:cs="Arial"/>
          <w:b/>
          <w:bCs/>
        </w:rPr>
      </w:pPr>
      <w:r w:rsidRPr="00DA63E1">
        <w:rPr>
          <w:rFonts w:ascii="Arial" w:hAnsi="Arial" w:cs="Arial"/>
          <w:b/>
          <w:bCs/>
        </w:rPr>
        <w:t>Les prix sont fermes et définitifs, non actualisables, non révisables.</w:t>
      </w:r>
    </w:p>
    <w:p w14:paraId="15C3092F" w14:textId="77777777" w:rsidR="00815CE8" w:rsidRDefault="00815CE8">
      <w:pPr>
        <w:jc w:val="both"/>
        <w:rPr>
          <w:rFonts w:ascii="Arial" w:hAnsi="Arial" w:cs="Arial"/>
        </w:rPr>
      </w:pPr>
    </w:p>
    <w:p w14:paraId="76440293" w14:textId="2A6826FF" w:rsidR="00815CE8" w:rsidRDefault="00815C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Référence de prix : mois M0 : </w:t>
      </w:r>
      <w:r w:rsidR="00DA63E1">
        <w:rPr>
          <w:rFonts w:ascii="Arial" w:hAnsi="Arial" w:cs="Arial"/>
          <w:b/>
        </w:rPr>
        <w:t>MARS</w:t>
      </w:r>
      <w:r w:rsidR="00931359">
        <w:rPr>
          <w:rFonts w:ascii="Arial" w:hAnsi="Arial" w:cs="Arial"/>
          <w:b/>
        </w:rPr>
        <w:t xml:space="preserve"> </w:t>
      </w:r>
      <w:r w:rsidR="0086733A">
        <w:rPr>
          <w:rFonts w:ascii="Arial" w:hAnsi="Arial" w:cs="Arial"/>
          <w:b/>
        </w:rPr>
        <w:t>202</w:t>
      </w:r>
      <w:r w:rsidR="00DA63E1">
        <w:rPr>
          <w:rFonts w:ascii="Arial" w:hAnsi="Arial" w:cs="Arial"/>
          <w:b/>
        </w:rPr>
        <w:t>5</w:t>
      </w:r>
    </w:p>
    <w:p w14:paraId="2A23AB94" w14:textId="77777777" w:rsidR="00815CE8" w:rsidRDefault="00815C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 prix global et forfaitaire de l'ensemble des travaux, tel qu'il résulte des pièces de marché, est :</w:t>
      </w:r>
    </w:p>
    <w:p w14:paraId="357A0F14" w14:textId="77777777" w:rsidR="002E404D" w:rsidRDefault="002E404D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Grilledutableau"/>
        <w:tblW w:w="0" w:type="auto"/>
        <w:tblInd w:w="988" w:type="dxa"/>
        <w:tblLook w:val="04A0" w:firstRow="1" w:lastRow="0" w:firstColumn="1" w:lastColumn="0" w:noHBand="0" w:noVBand="1"/>
      </w:tblPr>
      <w:tblGrid>
        <w:gridCol w:w="3685"/>
        <w:gridCol w:w="3402"/>
      </w:tblGrid>
      <w:tr w:rsidR="00985957" w14:paraId="5EB775E0" w14:textId="77777777" w:rsidTr="00985957">
        <w:tc>
          <w:tcPr>
            <w:tcW w:w="3685" w:type="dxa"/>
          </w:tcPr>
          <w:p w14:paraId="26A14297" w14:textId="77777777" w:rsidR="00985957" w:rsidRPr="00985957" w:rsidRDefault="00985957" w:rsidP="00985957">
            <w:pPr>
              <w:jc w:val="center"/>
              <w:rPr>
                <w:rFonts w:ascii="Arial" w:hAnsi="Arial" w:cs="Arial"/>
              </w:rPr>
            </w:pPr>
          </w:p>
          <w:p w14:paraId="138469E8" w14:textId="77777777" w:rsidR="00985957" w:rsidRDefault="00985957" w:rsidP="0098595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85957">
              <w:rPr>
                <w:rFonts w:ascii="Arial" w:hAnsi="Arial" w:cs="Arial"/>
                <w:b/>
                <w:sz w:val="28"/>
                <w:szCs w:val="28"/>
              </w:rPr>
              <w:t>PRIX HT</w:t>
            </w:r>
          </w:p>
          <w:p w14:paraId="59DFB4F5" w14:textId="77777777" w:rsidR="00985957" w:rsidRPr="00985957" w:rsidRDefault="00985957" w:rsidP="009859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762E0660" w14:textId="77777777" w:rsidR="00985957" w:rsidRDefault="00985957">
            <w:pPr>
              <w:jc w:val="both"/>
              <w:rPr>
                <w:rFonts w:ascii="Arial" w:hAnsi="Arial" w:cs="Arial"/>
              </w:rPr>
            </w:pPr>
          </w:p>
        </w:tc>
      </w:tr>
      <w:tr w:rsidR="00985957" w14:paraId="6271F56D" w14:textId="77777777" w:rsidTr="00985957">
        <w:tc>
          <w:tcPr>
            <w:tcW w:w="3685" w:type="dxa"/>
          </w:tcPr>
          <w:p w14:paraId="3F320CE2" w14:textId="77777777" w:rsidR="00985957" w:rsidRPr="00985957" w:rsidRDefault="00985957" w:rsidP="00985957">
            <w:pPr>
              <w:jc w:val="center"/>
              <w:rPr>
                <w:rFonts w:ascii="Arial" w:hAnsi="Arial" w:cs="Arial"/>
              </w:rPr>
            </w:pPr>
          </w:p>
          <w:p w14:paraId="7E251343" w14:textId="77777777" w:rsidR="00985957" w:rsidRDefault="00985957" w:rsidP="0098595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85957">
              <w:rPr>
                <w:rFonts w:ascii="Arial" w:hAnsi="Arial" w:cs="Arial"/>
                <w:b/>
                <w:sz w:val="28"/>
                <w:szCs w:val="28"/>
              </w:rPr>
              <w:t>TVA 20 %</w:t>
            </w:r>
          </w:p>
          <w:p w14:paraId="6F60F762" w14:textId="77777777" w:rsidR="00985957" w:rsidRPr="00985957" w:rsidRDefault="00985957" w:rsidP="009859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75FF6927" w14:textId="77777777" w:rsidR="00985957" w:rsidRDefault="00985957">
            <w:pPr>
              <w:jc w:val="both"/>
              <w:rPr>
                <w:rFonts w:ascii="Arial" w:hAnsi="Arial" w:cs="Arial"/>
              </w:rPr>
            </w:pPr>
          </w:p>
        </w:tc>
      </w:tr>
      <w:tr w:rsidR="00985957" w14:paraId="18D06D3E" w14:textId="77777777" w:rsidTr="00985957">
        <w:tc>
          <w:tcPr>
            <w:tcW w:w="3685" w:type="dxa"/>
          </w:tcPr>
          <w:p w14:paraId="48E144F8" w14:textId="77777777" w:rsidR="00985957" w:rsidRPr="00985957" w:rsidRDefault="00985957" w:rsidP="00985957">
            <w:pPr>
              <w:jc w:val="center"/>
              <w:rPr>
                <w:rFonts w:ascii="Arial" w:hAnsi="Arial" w:cs="Arial"/>
              </w:rPr>
            </w:pPr>
          </w:p>
          <w:p w14:paraId="051FA6EE" w14:textId="77777777" w:rsidR="00985957" w:rsidRDefault="00985957" w:rsidP="0098595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85957">
              <w:rPr>
                <w:rFonts w:ascii="Arial" w:hAnsi="Arial" w:cs="Arial"/>
                <w:b/>
                <w:sz w:val="28"/>
                <w:szCs w:val="28"/>
              </w:rPr>
              <w:t>MONTANT TOTAL TTC</w:t>
            </w:r>
          </w:p>
          <w:p w14:paraId="2A539ADB" w14:textId="77777777" w:rsidR="00985957" w:rsidRPr="00985957" w:rsidRDefault="00985957" w:rsidP="009859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64688558" w14:textId="77777777" w:rsidR="00985957" w:rsidRDefault="00985957">
            <w:pPr>
              <w:jc w:val="both"/>
              <w:rPr>
                <w:rFonts w:ascii="Arial" w:hAnsi="Arial" w:cs="Arial"/>
              </w:rPr>
            </w:pPr>
          </w:p>
        </w:tc>
      </w:tr>
    </w:tbl>
    <w:p w14:paraId="0EFBA90F" w14:textId="77777777" w:rsidR="00985957" w:rsidRDefault="00985957">
      <w:pPr>
        <w:jc w:val="both"/>
        <w:rPr>
          <w:rFonts w:ascii="Arial" w:hAnsi="Arial" w:cs="Arial"/>
        </w:rPr>
      </w:pPr>
    </w:p>
    <w:p w14:paraId="67916D81" w14:textId="77777777" w:rsidR="00815CE8" w:rsidRDefault="00815CE8">
      <w:pPr>
        <w:jc w:val="both"/>
        <w:rPr>
          <w:rFonts w:ascii="Arial" w:hAnsi="Arial" w:cs="Arial"/>
        </w:rPr>
      </w:pPr>
    </w:p>
    <w:p w14:paraId="5122CB86" w14:textId="77777777" w:rsidR="00815CE8" w:rsidRDefault="00815CE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(€uros en lettres) : </w:t>
      </w:r>
      <w:r w:rsidR="00CD2C59" w:rsidRPr="00CD2C59">
        <w:rPr>
          <w:rFonts w:ascii="Arial" w:hAnsi="Arial" w:cs="Arial"/>
          <w:sz w:val="16"/>
          <w:szCs w:val="16"/>
        </w:rPr>
        <w:t>…………………………………………………………………………</w:t>
      </w:r>
      <w:r w:rsidR="00CD2C59">
        <w:rPr>
          <w:rFonts w:ascii="Arial" w:hAnsi="Arial" w:cs="Arial"/>
          <w:sz w:val="16"/>
          <w:szCs w:val="16"/>
        </w:rPr>
        <w:t>………………………….</w:t>
      </w:r>
      <w:r w:rsidR="00CD2C59" w:rsidRPr="00CD2C59">
        <w:rPr>
          <w:rFonts w:ascii="Arial" w:hAnsi="Arial" w:cs="Arial"/>
          <w:sz w:val="16"/>
          <w:szCs w:val="16"/>
        </w:rPr>
        <w:t>……</w:t>
      </w:r>
      <w:r w:rsidR="00CD2C59">
        <w:rPr>
          <w:rFonts w:ascii="Arial" w:hAnsi="Arial" w:cs="Arial"/>
          <w:sz w:val="16"/>
          <w:szCs w:val="16"/>
        </w:rPr>
        <w:t>…</w:t>
      </w:r>
      <w:r w:rsidR="00CD2C59" w:rsidRPr="00CD2C59">
        <w:rPr>
          <w:rFonts w:ascii="Arial" w:hAnsi="Arial" w:cs="Arial"/>
          <w:sz w:val="16"/>
          <w:szCs w:val="16"/>
        </w:rPr>
        <w:t>………………………</w:t>
      </w:r>
    </w:p>
    <w:p w14:paraId="3EE6AF78" w14:textId="77777777" w:rsidR="00815CE8" w:rsidRDefault="00815CE8">
      <w:pPr>
        <w:jc w:val="both"/>
        <w:rPr>
          <w:rFonts w:ascii="Arial" w:hAnsi="Arial" w:cs="Arial"/>
        </w:rPr>
      </w:pPr>
    </w:p>
    <w:p w14:paraId="32E655A0" w14:textId="77777777" w:rsidR="00CD2C59" w:rsidRPr="00CD2C59" w:rsidRDefault="00CD2C59">
      <w:pPr>
        <w:jc w:val="both"/>
        <w:rPr>
          <w:rFonts w:ascii="Arial" w:hAnsi="Arial" w:cs="Arial"/>
          <w:sz w:val="18"/>
          <w:szCs w:val="18"/>
        </w:rPr>
      </w:pPr>
      <w:r w:rsidRPr="00CD2C59">
        <w:rPr>
          <w:rFonts w:ascii="Arial" w:hAnsi="Arial" w:cs="Arial"/>
          <w:sz w:val="18"/>
          <w:szCs w:val="18"/>
        </w:rPr>
        <w:t>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</w:t>
      </w:r>
      <w:r w:rsidRPr="00CD2C59">
        <w:rPr>
          <w:rFonts w:ascii="Arial" w:hAnsi="Arial" w:cs="Arial"/>
          <w:sz w:val="18"/>
          <w:szCs w:val="18"/>
        </w:rPr>
        <w:t>….</w:t>
      </w:r>
    </w:p>
    <w:p w14:paraId="496FBC75" w14:textId="77777777" w:rsidR="00CD2C59" w:rsidRDefault="00CD2C59">
      <w:pPr>
        <w:jc w:val="both"/>
        <w:rPr>
          <w:rFonts w:ascii="Arial" w:hAnsi="Arial" w:cs="Arial"/>
        </w:rPr>
      </w:pPr>
    </w:p>
    <w:p w14:paraId="5E9DAC78" w14:textId="77777777" w:rsidR="00CD2C59" w:rsidRDefault="00CD2C59">
      <w:pPr>
        <w:jc w:val="both"/>
        <w:rPr>
          <w:rFonts w:ascii="Arial" w:hAnsi="Arial" w:cs="Arial"/>
        </w:rPr>
      </w:pPr>
    </w:p>
    <w:p w14:paraId="61EE5ADF" w14:textId="77777777" w:rsidR="00CD2C59" w:rsidRDefault="00CD2C59">
      <w:pPr>
        <w:jc w:val="both"/>
        <w:rPr>
          <w:rFonts w:ascii="Arial" w:hAnsi="Arial" w:cs="Arial"/>
        </w:rPr>
      </w:pPr>
    </w:p>
    <w:p w14:paraId="102110B4" w14:textId="77777777" w:rsidR="00CD2C59" w:rsidRDefault="00CD2C59">
      <w:pPr>
        <w:jc w:val="both"/>
        <w:rPr>
          <w:rFonts w:ascii="Arial" w:hAnsi="Arial" w:cs="Arial"/>
        </w:rPr>
      </w:pPr>
    </w:p>
    <w:p w14:paraId="5F8A8E40" w14:textId="77777777" w:rsidR="00815CE8" w:rsidRDefault="00947613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 xml:space="preserve">ARTICLE 3 : </w:t>
      </w:r>
      <w:r w:rsidR="00815CE8">
        <w:rPr>
          <w:rFonts w:ascii="Arial" w:hAnsi="Arial" w:cs="Arial"/>
          <w:b/>
          <w:sz w:val="24"/>
        </w:rPr>
        <w:t>DELAIS</w:t>
      </w:r>
    </w:p>
    <w:p w14:paraId="61800451" w14:textId="77777777" w:rsidR="00815CE8" w:rsidRDefault="00815CE8">
      <w:pPr>
        <w:jc w:val="both"/>
        <w:rPr>
          <w:rFonts w:ascii="Arial" w:hAnsi="Arial" w:cs="Arial"/>
        </w:rPr>
      </w:pPr>
    </w:p>
    <w:p w14:paraId="073273D1" w14:textId="6E122BBA" w:rsidR="00815CE8" w:rsidRDefault="00815C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Les travaux seront exécutés dans le délai </w:t>
      </w:r>
      <w:r w:rsidRPr="00163E2F">
        <w:rPr>
          <w:rFonts w:ascii="Arial" w:hAnsi="Arial" w:cs="Arial"/>
        </w:rPr>
        <w:t xml:space="preserve">de </w:t>
      </w:r>
      <w:r w:rsidR="00163E2F" w:rsidRPr="00163E2F">
        <w:rPr>
          <w:rFonts w:ascii="Arial" w:hAnsi="Arial" w:cs="Arial"/>
          <w:b/>
        </w:rPr>
        <w:t>19</w:t>
      </w:r>
      <w:r w:rsidRPr="00163E2F">
        <w:rPr>
          <w:rFonts w:ascii="Arial" w:hAnsi="Arial" w:cs="Arial"/>
          <w:b/>
        </w:rPr>
        <w:t xml:space="preserve"> mois suivant</w:t>
      </w:r>
      <w:r>
        <w:rPr>
          <w:rFonts w:ascii="Arial" w:hAnsi="Arial" w:cs="Arial"/>
          <w:b/>
        </w:rPr>
        <w:t xml:space="preserve"> CCAP comprenant la phase préparation et les congés payés (intempéries non comprises)</w:t>
      </w:r>
      <w:r>
        <w:rPr>
          <w:rFonts w:ascii="Arial" w:hAnsi="Arial" w:cs="Arial"/>
        </w:rPr>
        <w:t xml:space="preserve"> à compter de la date de l'accusé de réception de l’ordre de </w:t>
      </w:r>
      <w:r w:rsidR="008C2598">
        <w:rPr>
          <w:rFonts w:ascii="Arial" w:hAnsi="Arial" w:cs="Arial"/>
        </w:rPr>
        <w:t>service de démarrage des travaux</w:t>
      </w:r>
      <w:r>
        <w:rPr>
          <w:rFonts w:ascii="Arial" w:hAnsi="Arial" w:cs="Arial"/>
        </w:rPr>
        <w:t>.</w:t>
      </w:r>
    </w:p>
    <w:p w14:paraId="3591CAFB" w14:textId="77777777" w:rsidR="00815CE8" w:rsidRDefault="00815CE8">
      <w:pPr>
        <w:pStyle w:val="Titre1"/>
        <w:rPr>
          <w:b w:val="0"/>
          <w:bCs/>
          <w:sz w:val="20"/>
        </w:rPr>
      </w:pPr>
    </w:p>
    <w:p w14:paraId="3524BF8C" w14:textId="77777777" w:rsidR="00815CE8" w:rsidRDefault="00815CE8">
      <w:pPr>
        <w:pStyle w:val="Titre1"/>
        <w:rPr>
          <w:b w:val="0"/>
          <w:bCs/>
          <w:sz w:val="20"/>
        </w:rPr>
      </w:pPr>
    </w:p>
    <w:p w14:paraId="5DD538D2" w14:textId="77777777" w:rsidR="00815CE8" w:rsidRDefault="00815CE8">
      <w:pPr>
        <w:pStyle w:val="Titre1"/>
        <w:rPr>
          <w:b w:val="0"/>
          <w:bCs/>
          <w:sz w:val="20"/>
        </w:rPr>
      </w:pPr>
    </w:p>
    <w:p w14:paraId="57F1BDC2" w14:textId="77777777" w:rsidR="00815CE8" w:rsidRDefault="00947613">
      <w:pPr>
        <w:pStyle w:val="Titre1"/>
      </w:pPr>
      <w:r>
        <w:t xml:space="preserve">ARTICLE 4 : </w:t>
      </w:r>
      <w:r w:rsidR="00815CE8">
        <w:t>PAIEMENTS</w:t>
      </w:r>
    </w:p>
    <w:p w14:paraId="7009A3C6" w14:textId="77777777" w:rsidR="00815CE8" w:rsidRDefault="00815CE8">
      <w:pPr>
        <w:jc w:val="both"/>
        <w:rPr>
          <w:rFonts w:ascii="Arial" w:hAnsi="Arial" w:cs="Arial"/>
        </w:rPr>
      </w:pPr>
    </w:p>
    <w:p w14:paraId="3CDCDD23" w14:textId="77777777" w:rsidR="00815CE8" w:rsidRDefault="00815C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Maître de l'Ouvrage se libérera des sommes dues par </w:t>
      </w:r>
      <w:r>
        <w:rPr>
          <w:rFonts w:ascii="Arial" w:hAnsi="Arial" w:cs="Arial"/>
          <w:u w:val="single"/>
        </w:rPr>
        <w:t>virement bancaire</w:t>
      </w:r>
      <w:r>
        <w:rPr>
          <w:rFonts w:ascii="Arial" w:hAnsi="Arial" w:cs="Arial"/>
        </w:rPr>
        <w:t xml:space="preserve"> à 45 jours au titre du présent marché en faisant porter le montant au crédit :</w:t>
      </w:r>
    </w:p>
    <w:p w14:paraId="001C6B73" w14:textId="77777777" w:rsidR="00815CE8" w:rsidRDefault="00815CE8">
      <w:pPr>
        <w:jc w:val="both"/>
        <w:rPr>
          <w:rFonts w:ascii="Arial" w:hAnsi="Arial" w:cs="Arial"/>
        </w:rPr>
      </w:pP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9"/>
        <w:gridCol w:w="499"/>
        <w:gridCol w:w="716"/>
        <w:gridCol w:w="2195"/>
        <w:gridCol w:w="646"/>
        <w:gridCol w:w="1121"/>
        <w:gridCol w:w="3754"/>
      </w:tblGrid>
      <w:tr w:rsidR="00BA6507" w:rsidRPr="00BA6507" w14:paraId="5015B0C0" w14:textId="77777777" w:rsidTr="00F03B06">
        <w:trPr>
          <w:cantSplit/>
          <w:jc w:val="right"/>
        </w:trPr>
        <w:tc>
          <w:tcPr>
            <w:tcW w:w="133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D52C52F" w14:textId="77777777" w:rsidR="00BA6507" w:rsidRPr="00BA6507" w:rsidRDefault="00BA6507" w:rsidP="00BA6507">
            <w:pPr>
              <w:suppressAutoHyphens w:val="0"/>
              <w:jc w:val="center"/>
              <w:rPr>
                <w:rFonts w:ascii="Arial" w:hAnsi="Arial" w:cs="Arial"/>
                <w:sz w:val="22"/>
                <w:lang w:eastAsia="fr-FR"/>
              </w:rPr>
            </w:pPr>
            <w:r w:rsidRPr="00BA6507">
              <w:rPr>
                <w:rFonts w:ascii="Arial" w:hAnsi="Arial" w:cs="Arial"/>
                <w:sz w:val="22"/>
                <w:lang w:eastAsia="fr-FR"/>
              </w:rPr>
              <w:t>Code banque</w:t>
            </w:r>
          </w:p>
        </w:tc>
        <w:tc>
          <w:tcPr>
            <w:tcW w:w="121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394EF" w14:textId="77777777" w:rsidR="00BA6507" w:rsidRPr="00BA6507" w:rsidRDefault="00BA6507" w:rsidP="00BA6507">
            <w:pPr>
              <w:suppressAutoHyphens w:val="0"/>
              <w:jc w:val="center"/>
              <w:rPr>
                <w:rFonts w:ascii="Arial" w:hAnsi="Arial" w:cs="Arial"/>
                <w:sz w:val="22"/>
                <w:lang w:eastAsia="fr-FR"/>
              </w:rPr>
            </w:pPr>
            <w:r w:rsidRPr="00BA6507">
              <w:rPr>
                <w:rFonts w:ascii="Arial" w:hAnsi="Arial" w:cs="Arial"/>
                <w:sz w:val="22"/>
                <w:lang w:eastAsia="fr-FR"/>
              </w:rPr>
              <w:t>Code guichet</w:t>
            </w:r>
          </w:p>
        </w:tc>
        <w:tc>
          <w:tcPr>
            <w:tcW w:w="21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57C86" w14:textId="77777777" w:rsidR="00BA6507" w:rsidRPr="00BA6507" w:rsidRDefault="00BA6507" w:rsidP="00BA6507">
            <w:pPr>
              <w:suppressAutoHyphens w:val="0"/>
              <w:jc w:val="center"/>
              <w:rPr>
                <w:rFonts w:ascii="Arial" w:hAnsi="Arial" w:cs="Arial"/>
                <w:sz w:val="22"/>
                <w:lang w:eastAsia="fr-FR"/>
              </w:rPr>
            </w:pPr>
            <w:r w:rsidRPr="00BA6507">
              <w:rPr>
                <w:rFonts w:ascii="Arial" w:hAnsi="Arial" w:cs="Arial"/>
                <w:sz w:val="22"/>
                <w:lang w:eastAsia="fr-FR"/>
              </w:rPr>
              <w:t>Numéro de compte</w:t>
            </w:r>
          </w:p>
        </w:tc>
        <w:tc>
          <w:tcPr>
            <w:tcW w:w="6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70981" w14:textId="77777777" w:rsidR="00BA6507" w:rsidRPr="00BA6507" w:rsidRDefault="00BA6507" w:rsidP="00BA6507">
            <w:pPr>
              <w:suppressAutoHyphens w:val="0"/>
              <w:jc w:val="center"/>
              <w:rPr>
                <w:rFonts w:ascii="Arial" w:hAnsi="Arial" w:cs="Arial"/>
                <w:sz w:val="22"/>
                <w:lang w:eastAsia="fr-FR"/>
              </w:rPr>
            </w:pPr>
            <w:r w:rsidRPr="00BA6507">
              <w:rPr>
                <w:rFonts w:ascii="Arial" w:hAnsi="Arial" w:cs="Arial"/>
                <w:sz w:val="22"/>
                <w:lang w:eastAsia="fr-FR"/>
              </w:rPr>
              <w:t>Clé</w:t>
            </w:r>
          </w:p>
        </w:tc>
        <w:tc>
          <w:tcPr>
            <w:tcW w:w="11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47820" w14:textId="77777777" w:rsidR="00BA6507" w:rsidRPr="00BA6507" w:rsidRDefault="00BA6507" w:rsidP="00BA6507">
            <w:pPr>
              <w:suppressAutoHyphens w:val="0"/>
              <w:jc w:val="center"/>
              <w:rPr>
                <w:rFonts w:ascii="Arial" w:hAnsi="Arial" w:cs="Arial"/>
                <w:sz w:val="22"/>
                <w:lang w:eastAsia="fr-FR"/>
              </w:rPr>
            </w:pPr>
            <w:r w:rsidRPr="00BA6507">
              <w:rPr>
                <w:rFonts w:ascii="Arial" w:hAnsi="Arial" w:cs="Arial"/>
                <w:sz w:val="22"/>
                <w:lang w:eastAsia="fr-FR"/>
              </w:rPr>
              <w:t>Nom banque</w:t>
            </w:r>
          </w:p>
        </w:tc>
        <w:tc>
          <w:tcPr>
            <w:tcW w:w="37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912A70" w14:textId="77777777" w:rsidR="00BA6507" w:rsidRPr="00BA6507" w:rsidRDefault="00BA6507" w:rsidP="00BA6507">
            <w:pPr>
              <w:suppressAutoHyphens w:val="0"/>
              <w:jc w:val="center"/>
              <w:rPr>
                <w:rFonts w:ascii="Arial" w:hAnsi="Arial" w:cs="Arial"/>
                <w:sz w:val="22"/>
                <w:lang w:eastAsia="fr-FR"/>
              </w:rPr>
            </w:pPr>
            <w:r w:rsidRPr="00BA6507">
              <w:rPr>
                <w:rFonts w:ascii="Arial" w:hAnsi="Arial" w:cs="Arial"/>
                <w:sz w:val="22"/>
                <w:lang w:eastAsia="fr-FR"/>
              </w:rPr>
              <w:t>Domiciliation</w:t>
            </w:r>
          </w:p>
        </w:tc>
      </w:tr>
      <w:tr w:rsidR="00BA6507" w:rsidRPr="00BA6507" w14:paraId="01B3825C" w14:textId="77777777" w:rsidTr="00F03B06">
        <w:trPr>
          <w:cantSplit/>
          <w:trHeight w:hRule="exact" w:val="480"/>
          <w:jc w:val="right"/>
        </w:trPr>
        <w:tc>
          <w:tcPr>
            <w:tcW w:w="13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2A9A14" w14:textId="77777777" w:rsidR="00BA6507" w:rsidRPr="00BA6507" w:rsidRDefault="00BA6507" w:rsidP="00BA6507">
            <w:pPr>
              <w:suppressAutoHyphens w:val="0"/>
              <w:spacing w:before="120" w:after="120"/>
              <w:rPr>
                <w:rFonts w:ascii="Arial" w:hAnsi="Arial" w:cs="Arial"/>
                <w:sz w:val="22"/>
                <w:lang w:eastAsia="fr-FR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5D36C" w14:textId="77777777" w:rsidR="00BA6507" w:rsidRPr="00BA6507" w:rsidRDefault="00BA6507" w:rsidP="00BA6507">
            <w:pPr>
              <w:suppressAutoHyphens w:val="0"/>
              <w:spacing w:before="120" w:after="120"/>
              <w:rPr>
                <w:rFonts w:ascii="Arial" w:hAnsi="Arial" w:cs="Arial"/>
                <w:sz w:val="22"/>
                <w:lang w:eastAsia="fr-FR"/>
              </w:rPr>
            </w:pP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CAE46" w14:textId="77777777" w:rsidR="00BA6507" w:rsidRPr="00BA6507" w:rsidRDefault="00BA6507" w:rsidP="00BA6507">
            <w:pPr>
              <w:suppressAutoHyphens w:val="0"/>
              <w:spacing w:before="120" w:after="120"/>
              <w:rPr>
                <w:rFonts w:ascii="Arial" w:hAnsi="Arial" w:cs="Arial"/>
                <w:sz w:val="22"/>
                <w:lang w:eastAsia="fr-FR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69DAD" w14:textId="77777777" w:rsidR="00BA6507" w:rsidRPr="00BA6507" w:rsidRDefault="00BA6507" w:rsidP="00BA6507">
            <w:pPr>
              <w:suppressAutoHyphens w:val="0"/>
              <w:spacing w:before="120" w:after="120"/>
              <w:rPr>
                <w:rFonts w:ascii="Arial" w:hAnsi="Arial" w:cs="Arial"/>
                <w:sz w:val="22"/>
                <w:lang w:eastAsia="fr-FR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BE56B" w14:textId="77777777" w:rsidR="00BA6507" w:rsidRPr="00BA6507" w:rsidRDefault="00BA6507" w:rsidP="00BA6507">
            <w:pPr>
              <w:suppressAutoHyphens w:val="0"/>
              <w:spacing w:before="120" w:after="120"/>
              <w:rPr>
                <w:rFonts w:ascii="Arial" w:hAnsi="Arial" w:cs="Arial"/>
                <w:sz w:val="22"/>
                <w:lang w:eastAsia="fr-FR"/>
              </w:rPr>
            </w:pPr>
          </w:p>
        </w:tc>
        <w:tc>
          <w:tcPr>
            <w:tcW w:w="3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5CFF1A" w14:textId="77777777" w:rsidR="00BA6507" w:rsidRPr="00BA6507" w:rsidRDefault="00BA6507" w:rsidP="00BA6507">
            <w:pPr>
              <w:suppressAutoHyphens w:val="0"/>
              <w:spacing w:before="120" w:after="120"/>
              <w:rPr>
                <w:rFonts w:ascii="Arial" w:hAnsi="Arial" w:cs="Arial"/>
                <w:sz w:val="22"/>
                <w:lang w:eastAsia="fr-FR"/>
              </w:rPr>
            </w:pPr>
          </w:p>
        </w:tc>
      </w:tr>
      <w:tr w:rsidR="00BA6507" w:rsidRPr="00BA6507" w14:paraId="4CA26720" w14:textId="77777777" w:rsidTr="00F03B06">
        <w:trPr>
          <w:cantSplit/>
          <w:trHeight w:hRule="exact" w:val="741"/>
          <w:jc w:val="right"/>
        </w:trPr>
        <w:tc>
          <w:tcPr>
            <w:tcW w:w="183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E9CA4D7" w14:textId="77777777" w:rsidR="00BA6507" w:rsidRPr="00BA6507" w:rsidRDefault="00BA6507" w:rsidP="004D07A0">
            <w:pPr>
              <w:suppressAutoHyphens w:val="0"/>
              <w:spacing w:before="120" w:after="120"/>
              <w:jc w:val="center"/>
              <w:rPr>
                <w:rFonts w:ascii="Arial" w:hAnsi="Arial" w:cs="Arial"/>
                <w:sz w:val="22"/>
                <w:lang w:eastAsia="fr-FR"/>
              </w:rPr>
            </w:pPr>
            <w:r w:rsidRPr="00BA6507">
              <w:rPr>
                <w:rFonts w:ascii="Arial" w:hAnsi="Arial" w:cs="Arial"/>
                <w:sz w:val="22"/>
                <w:lang w:eastAsia="fr-FR"/>
              </w:rPr>
              <w:t>Coordonnées IBAN*</w:t>
            </w:r>
          </w:p>
        </w:tc>
        <w:tc>
          <w:tcPr>
            <w:tcW w:w="35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CA666" w14:textId="77777777" w:rsidR="00BA6507" w:rsidRPr="00BA6507" w:rsidRDefault="00BA6507" w:rsidP="00BA6507">
            <w:pPr>
              <w:suppressAutoHyphens w:val="0"/>
              <w:spacing w:before="120" w:after="120"/>
              <w:rPr>
                <w:rFonts w:ascii="Arial" w:hAnsi="Arial" w:cs="Arial"/>
                <w:sz w:val="22"/>
                <w:lang w:eastAsia="fr-FR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85CCF" w14:textId="77777777" w:rsidR="00BA6507" w:rsidRPr="00BA6507" w:rsidRDefault="00BA6507" w:rsidP="004D07A0">
            <w:pPr>
              <w:suppressAutoHyphens w:val="0"/>
              <w:spacing w:before="120" w:after="120"/>
              <w:jc w:val="center"/>
              <w:rPr>
                <w:rFonts w:ascii="Arial" w:hAnsi="Arial" w:cs="Arial"/>
                <w:sz w:val="22"/>
                <w:lang w:eastAsia="fr-FR"/>
              </w:rPr>
            </w:pPr>
            <w:r w:rsidRPr="00BA6507">
              <w:rPr>
                <w:rFonts w:ascii="Arial" w:hAnsi="Arial" w:cs="Arial"/>
                <w:sz w:val="22"/>
                <w:lang w:eastAsia="fr-FR"/>
              </w:rPr>
              <w:t>Code BIC*</w:t>
            </w:r>
          </w:p>
        </w:tc>
        <w:tc>
          <w:tcPr>
            <w:tcW w:w="3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4D7587" w14:textId="77777777" w:rsidR="00BA6507" w:rsidRPr="00BA6507" w:rsidRDefault="00BA6507" w:rsidP="00BA6507">
            <w:pPr>
              <w:suppressAutoHyphens w:val="0"/>
              <w:spacing w:before="120" w:after="120"/>
              <w:rPr>
                <w:rFonts w:ascii="Arial" w:hAnsi="Arial" w:cs="Arial"/>
                <w:sz w:val="22"/>
                <w:lang w:eastAsia="fr-FR"/>
              </w:rPr>
            </w:pPr>
          </w:p>
        </w:tc>
      </w:tr>
      <w:tr w:rsidR="00BA6507" w:rsidRPr="00BA6507" w14:paraId="6935A5A7" w14:textId="77777777" w:rsidTr="00F03B06">
        <w:trPr>
          <w:cantSplit/>
          <w:trHeight w:val="3120"/>
          <w:jc w:val="right"/>
        </w:trPr>
        <w:tc>
          <w:tcPr>
            <w:tcW w:w="10270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5B217A" w14:textId="77777777" w:rsidR="00BA6507" w:rsidRPr="00BA6507" w:rsidRDefault="00BA6507" w:rsidP="00BA6507">
            <w:pPr>
              <w:suppressAutoHyphens w:val="0"/>
              <w:spacing w:before="120" w:after="120"/>
              <w:jc w:val="center"/>
              <w:rPr>
                <w:rFonts w:ascii="Arial" w:hAnsi="Arial" w:cs="Arial"/>
                <w:i/>
                <w:sz w:val="32"/>
                <w:lang w:eastAsia="fr-FR"/>
              </w:rPr>
            </w:pPr>
          </w:p>
          <w:p w14:paraId="7C1FF98B" w14:textId="77777777" w:rsidR="00BA6507" w:rsidRPr="00BA6507" w:rsidRDefault="00BA6507" w:rsidP="00BA6507">
            <w:pPr>
              <w:suppressAutoHyphens w:val="0"/>
              <w:spacing w:before="120" w:after="120"/>
              <w:jc w:val="center"/>
              <w:rPr>
                <w:rFonts w:ascii="Arial" w:hAnsi="Arial" w:cs="Arial"/>
                <w:i/>
                <w:sz w:val="32"/>
                <w:lang w:eastAsia="fr-FR"/>
              </w:rPr>
            </w:pPr>
          </w:p>
          <w:p w14:paraId="71B53A7C" w14:textId="77777777" w:rsidR="00BA6507" w:rsidRPr="00BA6507" w:rsidRDefault="00D87B64" w:rsidP="00BA6507">
            <w:pPr>
              <w:suppressAutoHyphens w:val="0"/>
              <w:spacing w:before="120" w:after="120"/>
              <w:jc w:val="center"/>
              <w:rPr>
                <w:rFonts w:ascii="Arial" w:hAnsi="Arial" w:cs="Arial"/>
                <w:i/>
                <w:sz w:val="32"/>
                <w:lang w:eastAsia="fr-FR"/>
              </w:rPr>
            </w:pPr>
            <w:r>
              <w:rPr>
                <w:rFonts w:ascii="Arial" w:hAnsi="Arial" w:cs="Arial"/>
                <w:i/>
                <w:sz w:val="32"/>
                <w:lang w:eastAsia="fr-FR"/>
              </w:rPr>
              <w:t>R.I.B.</w:t>
            </w:r>
          </w:p>
          <w:p w14:paraId="5091A3F4" w14:textId="77777777" w:rsidR="00BA6507" w:rsidRPr="00BA6507" w:rsidRDefault="00BA6507" w:rsidP="00BA6507">
            <w:pPr>
              <w:suppressAutoHyphens w:val="0"/>
              <w:spacing w:before="120" w:after="120"/>
              <w:jc w:val="center"/>
              <w:rPr>
                <w:rFonts w:ascii="Arial" w:hAnsi="Arial" w:cs="Arial"/>
                <w:i/>
                <w:sz w:val="32"/>
                <w:lang w:eastAsia="fr-FR"/>
              </w:rPr>
            </w:pPr>
            <w:r w:rsidRPr="00BA6507">
              <w:rPr>
                <w:rFonts w:ascii="Arial" w:hAnsi="Arial" w:cs="Arial"/>
                <w:i/>
                <w:sz w:val="32"/>
                <w:lang w:eastAsia="fr-FR"/>
              </w:rPr>
              <w:t>A coller dans cet emplacement</w:t>
            </w:r>
          </w:p>
          <w:p w14:paraId="7E4B99AF" w14:textId="77777777" w:rsidR="00BA6507" w:rsidRPr="00BA6507" w:rsidRDefault="00BA6507" w:rsidP="00BA6507">
            <w:pPr>
              <w:suppressAutoHyphens w:val="0"/>
              <w:spacing w:before="120" w:after="120"/>
              <w:jc w:val="center"/>
              <w:rPr>
                <w:rFonts w:ascii="Arial" w:hAnsi="Arial" w:cs="Arial"/>
                <w:i/>
                <w:sz w:val="32"/>
                <w:lang w:eastAsia="fr-FR"/>
              </w:rPr>
            </w:pPr>
          </w:p>
          <w:p w14:paraId="3553CACE" w14:textId="77777777" w:rsidR="00BA6507" w:rsidRPr="00BA6507" w:rsidRDefault="00BA6507" w:rsidP="00BA6507">
            <w:pPr>
              <w:suppressAutoHyphens w:val="0"/>
              <w:spacing w:before="120" w:after="120"/>
              <w:jc w:val="center"/>
              <w:rPr>
                <w:rFonts w:ascii="Arial" w:hAnsi="Arial" w:cs="Arial"/>
                <w:i/>
                <w:sz w:val="32"/>
                <w:lang w:eastAsia="fr-FR"/>
              </w:rPr>
            </w:pPr>
          </w:p>
          <w:p w14:paraId="6A9820F7" w14:textId="77777777" w:rsidR="00BA6507" w:rsidRPr="00BA6507" w:rsidRDefault="00BA6507" w:rsidP="00BA6507">
            <w:pPr>
              <w:suppressAutoHyphens w:val="0"/>
              <w:spacing w:before="120" w:after="120"/>
              <w:jc w:val="center"/>
              <w:rPr>
                <w:rFonts w:ascii="Arial" w:hAnsi="Arial" w:cs="Arial"/>
                <w:i/>
                <w:sz w:val="22"/>
                <w:lang w:eastAsia="fr-FR"/>
              </w:rPr>
            </w:pPr>
          </w:p>
        </w:tc>
      </w:tr>
    </w:tbl>
    <w:p w14:paraId="4A20F685" w14:textId="77777777" w:rsidR="00815CE8" w:rsidRDefault="00815CE8">
      <w:pPr>
        <w:jc w:val="both"/>
        <w:rPr>
          <w:rFonts w:ascii="Arial" w:hAnsi="Arial" w:cs="Arial"/>
        </w:rPr>
      </w:pPr>
    </w:p>
    <w:p w14:paraId="6D9E3A02" w14:textId="77777777" w:rsidR="004D07A0" w:rsidRDefault="004D07A0">
      <w:pPr>
        <w:jc w:val="both"/>
        <w:rPr>
          <w:rFonts w:ascii="Arial" w:hAnsi="Arial" w:cs="Arial"/>
        </w:rPr>
      </w:pPr>
    </w:p>
    <w:p w14:paraId="6A245BEE" w14:textId="77777777" w:rsidR="00815CE8" w:rsidRDefault="00815C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J'affirme sous peine de résiliation du marché ou de mise en régie à :</w:t>
      </w:r>
    </w:p>
    <w:p w14:paraId="0FE7A762" w14:textId="77777777" w:rsidR="00815CE8" w:rsidRDefault="00815CE8">
      <w:pPr>
        <w:jc w:val="both"/>
        <w:rPr>
          <w:rFonts w:ascii="Arial" w:hAnsi="Arial" w:cs="Arial"/>
        </w:rPr>
      </w:pPr>
    </w:p>
    <w:p w14:paraId="450D1FFC" w14:textId="77777777" w:rsidR="00815CE8" w:rsidRDefault="00815CE8">
      <w:pPr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mes torts exclusifs, ne pas tomber</w:t>
      </w:r>
    </w:p>
    <w:p w14:paraId="2390E808" w14:textId="77777777" w:rsidR="00815CE8" w:rsidRDefault="00815CE8">
      <w:pPr>
        <w:ind w:left="90" w:hanging="90"/>
        <w:jc w:val="both"/>
        <w:rPr>
          <w:rFonts w:ascii="Arial" w:hAnsi="Arial" w:cs="Arial"/>
        </w:rPr>
      </w:pPr>
    </w:p>
    <w:p w14:paraId="09223A73" w14:textId="77777777" w:rsidR="00815CE8" w:rsidRDefault="00815CE8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ses torts exclusifs, que la Société pour laquelle/ le Groupement d'intérêt économique pour lequel j'interviens ne tombe pas </w:t>
      </w:r>
    </w:p>
    <w:p w14:paraId="01290275" w14:textId="77777777" w:rsidR="00815CE8" w:rsidRDefault="00815CE8">
      <w:pPr>
        <w:ind w:left="90" w:hanging="90"/>
        <w:jc w:val="both"/>
        <w:rPr>
          <w:rFonts w:ascii="Arial" w:hAnsi="Arial" w:cs="Arial"/>
        </w:rPr>
      </w:pPr>
    </w:p>
    <w:p w14:paraId="1D4FEA38" w14:textId="77777777" w:rsidR="00815CE8" w:rsidRDefault="00815C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sous le coup de l'interdiction découlant de l'article 50 de la loi n°52.401 du 14 Avril 1952, (article 49 du Code des Marchés Publics) modifié par l'article 56 de la loi n° 78.753 du 17 juillet 1978.</w:t>
      </w:r>
    </w:p>
    <w:p w14:paraId="1DD9242A" w14:textId="77777777" w:rsidR="00815CE8" w:rsidRDefault="00815CE8">
      <w:pPr>
        <w:jc w:val="both"/>
        <w:rPr>
          <w:rFonts w:ascii="Arial" w:hAnsi="Arial" w:cs="Arial"/>
        </w:rPr>
      </w:pPr>
    </w:p>
    <w:p w14:paraId="2E4D189E" w14:textId="77777777" w:rsidR="00947613" w:rsidRDefault="00947613">
      <w:pPr>
        <w:jc w:val="both"/>
        <w:rPr>
          <w:rFonts w:ascii="Arial" w:hAnsi="Arial" w:cs="Arial"/>
        </w:rPr>
      </w:pPr>
    </w:p>
    <w:p w14:paraId="5EB62DD1" w14:textId="77777777" w:rsidR="00682D02" w:rsidRDefault="00682D02">
      <w:pPr>
        <w:jc w:val="both"/>
        <w:rPr>
          <w:rFonts w:ascii="Arial" w:hAnsi="Arial" w:cs="Arial"/>
        </w:rPr>
      </w:pPr>
    </w:p>
    <w:p w14:paraId="0E0886E7" w14:textId="77777777" w:rsidR="00815CE8" w:rsidRDefault="00815CE8" w:rsidP="009476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Fait en un seul original</w:t>
      </w:r>
    </w:p>
    <w:p w14:paraId="782C1126" w14:textId="77777777" w:rsidR="00815CE8" w:rsidRDefault="00815CE8" w:rsidP="00947613">
      <w:pPr>
        <w:ind w:right="-59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>
        <w:rPr>
          <w:rFonts w:ascii="Arial" w:hAnsi="Arial" w:cs="Arial"/>
          <w:sz w:val="12"/>
          <w:szCs w:val="12"/>
        </w:rPr>
        <w:t>…...........................................</w:t>
      </w:r>
      <w:r>
        <w:rPr>
          <w:rFonts w:ascii="Arial" w:hAnsi="Arial" w:cs="Arial"/>
        </w:rPr>
        <w:t xml:space="preserve">, le </w:t>
      </w:r>
      <w:r>
        <w:rPr>
          <w:rFonts w:ascii="Arial" w:hAnsi="Arial" w:cs="Arial"/>
          <w:sz w:val="12"/>
          <w:szCs w:val="12"/>
        </w:rPr>
        <w:t xml:space="preserve">…......................................... </w:t>
      </w:r>
    </w:p>
    <w:p w14:paraId="4D9AD8B6" w14:textId="77777777" w:rsidR="00815CE8" w:rsidRDefault="00815CE8">
      <w:pPr>
        <w:tabs>
          <w:tab w:val="left" w:pos="5670"/>
        </w:tabs>
        <w:jc w:val="both"/>
        <w:rPr>
          <w:rFonts w:ascii="Arial" w:hAnsi="Arial" w:cs="Arial"/>
        </w:rPr>
      </w:pPr>
    </w:p>
    <w:p w14:paraId="4878AC56" w14:textId="77777777" w:rsidR="00815CE8" w:rsidRDefault="00815C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Signature de l'Entrepreneur</w:t>
      </w:r>
    </w:p>
    <w:p w14:paraId="5878407F" w14:textId="77777777" w:rsidR="00815CE8" w:rsidRDefault="00815CE8">
      <w:pPr>
        <w:jc w:val="both"/>
        <w:rPr>
          <w:rFonts w:ascii="Arial" w:hAnsi="Arial" w:cs="Arial"/>
        </w:rPr>
      </w:pPr>
    </w:p>
    <w:p w14:paraId="184F3F80" w14:textId="77777777" w:rsidR="00815CE8" w:rsidRDefault="00815CE8">
      <w:pPr>
        <w:jc w:val="both"/>
        <w:rPr>
          <w:rFonts w:ascii="Arial" w:hAnsi="Arial" w:cs="Arial"/>
        </w:rPr>
      </w:pPr>
    </w:p>
    <w:p w14:paraId="3343D28A" w14:textId="77777777" w:rsidR="00815CE8" w:rsidRDefault="00815CE8">
      <w:pPr>
        <w:jc w:val="both"/>
        <w:rPr>
          <w:rFonts w:ascii="Arial" w:hAnsi="Arial" w:cs="Arial"/>
        </w:rPr>
      </w:pPr>
    </w:p>
    <w:p w14:paraId="4BF0C515" w14:textId="77777777" w:rsidR="00815CE8" w:rsidRDefault="00815CE8">
      <w:pPr>
        <w:jc w:val="both"/>
        <w:rPr>
          <w:rFonts w:ascii="Arial" w:hAnsi="Arial" w:cs="Arial"/>
        </w:rPr>
      </w:pPr>
    </w:p>
    <w:p w14:paraId="6EC5A55F" w14:textId="77777777" w:rsidR="00947613" w:rsidRDefault="00947613">
      <w:pPr>
        <w:jc w:val="both"/>
        <w:rPr>
          <w:rFonts w:ascii="Arial" w:hAnsi="Arial" w:cs="Arial"/>
        </w:rPr>
      </w:pPr>
    </w:p>
    <w:p w14:paraId="2F66192F" w14:textId="77777777" w:rsidR="00985957" w:rsidRDefault="00985957">
      <w:pPr>
        <w:jc w:val="both"/>
        <w:rPr>
          <w:rFonts w:ascii="Arial" w:hAnsi="Arial" w:cs="Arial"/>
        </w:rPr>
      </w:pPr>
    </w:p>
    <w:p w14:paraId="7AE0FAA9" w14:textId="77777777" w:rsidR="00985957" w:rsidRDefault="00985957">
      <w:pPr>
        <w:jc w:val="both"/>
        <w:rPr>
          <w:rFonts w:ascii="Arial" w:hAnsi="Arial" w:cs="Arial"/>
        </w:rPr>
      </w:pPr>
    </w:p>
    <w:p w14:paraId="23FD1663" w14:textId="77777777" w:rsidR="00985957" w:rsidRDefault="00985957">
      <w:pPr>
        <w:jc w:val="both"/>
        <w:rPr>
          <w:rFonts w:ascii="Arial" w:hAnsi="Arial" w:cs="Arial"/>
        </w:rPr>
      </w:pPr>
    </w:p>
    <w:p w14:paraId="3F50AA82" w14:textId="77777777" w:rsidR="00815CE8" w:rsidRDefault="00815CE8">
      <w:pPr>
        <w:jc w:val="both"/>
        <w:rPr>
          <w:rFonts w:ascii="Arial" w:hAnsi="Arial" w:cs="Arial"/>
        </w:rPr>
      </w:pPr>
    </w:p>
    <w:p w14:paraId="14AA0F33" w14:textId="77777777" w:rsidR="00815CE8" w:rsidRDefault="00815CE8">
      <w:pPr>
        <w:jc w:val="both"/>
        <w:rPr>
          <w:rFonts w:ascii="Arial" w:hAnsi="Arial" w:cs="Arial"/>
        </w:rPr>
      </w:pPr>
    </w:p>
    <w:p w14:paraId="5B15E66D" w14:textId="77777777" w:rsidR="00815CE8" w:rsidRDefault="00815CE8">
      <w:pPr>
        <w:jc w:val="both"/>
        <w:rPr>
          <w:rFonts w:ascii="Arial" w:hAnsi="Arial" w:cs="Arial"/>
        </w:rPr>
      </w:pPr>
    </w:p>
    <w:p w14:paraId="7235C7B3" w14:textId="77777777" w:rsidR="00815CE8" w:rsidRDefault="00815C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----------------------------------------------------------------------------------------------------------------------------------------------------</w:t>
      </w:r>
    </w:p>
    <w:p w14:paraId="143B11A5" w14:textId="77777777" w:rsidR="00815CE8" w:rsidRDefault="00815CE8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>est acceptée la présente offre pour valoir acte d’engagement, la personne responsable du marché,</w:t>
      </w:r>
    </w:p>
    <w:p w14:paraId="3920A4E8" w14:textId="77777777" w:rsidR="00815CE8" w:rsidRDefault="00815CE8">
      <w:pPr>
        <w:jc w:val="both"/>
        <w:rPr>
          <w:rFonts w:ascii="Arial" w:hAnsi="Arial" w:cs="Arial"/>
        </w:rPr>
      </w:pPr>
    </w:p>
    <w:p w14:paraId="34633A70" w14:textId="77777777" w:rsidR="00815CE8" w:rsidRDefault="00815CE8">
      <w:pPr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</w:rPr>
        <w:t xml:space="preserve">à </w:t>
      </w:r>
      <w:r w:rsidR="00FE2179">
        <w:rPr>
          <w:rFonts w:ascii="Arial" w:hAnsi="Arial" w:cs="Arial"/>
          <w:sz w:val="12"/>
        </w:rPr>
        <w:t>…………………………………………………………………..</w:t>
      </w:r>
      <w:r w:rsidR="00FE2179">
        <w:rPr>
          <w:rFonts w:ascii="Arial" w:hAnsi="Arial" w:cs="Arial"/>
        </w:rPr>
        <w:t xml:space="preserve"> , le </w:t>
      </w:r>
      <w:r w:rsidR="00FE2179" w:rsidRPr="00FE2179">
        <w:rPr>
          <w:rFonts w:ascii="Arial" w:hAnsi="Arial" w:cs="Arial"/>
          <w:sz w:val="12"/>
        </w:rPr>
        <w:t>……………</w:t>
      </w:r>
      <w:r w:rsidR="00FE2179">
        <w:rPr>
          <w:rFonts w:ascii="Arial" w:hAnsi="Arial" w:cs="Arial"/>
          <w:sz w:val="12"/>
        </w:rPr>
        <w:t>………………….</w:t>
      </w:r>
      <w:r w:rsidR="00FE2179" w:rsidRPr="00FE2179">
        <w:rPr>
          <w:rFonts w:ascii="Arial" w:hAnsi="Arial" w:cs="Arial"/>
          <w:sz w:val="12"/>
        </w:rPr>
        <w:t>………………..</w:t>
      </w:r>
    </w:p>
    <w:p w14:paraId="5DC5B294" w14:textId="77777777" w:rsidR="00815CE8" w:rsidRDefault="00815CE8">
      <w:pPr>
        <w:jc w:val="both"/>
        <w:rPr>
          <w:rFonts w:ascii="Arial" w:hAnsi="Arial" w:cs="Arial"/>
          <w:sz w:val="12"/>
          <w:szCs w:val="12"/>
        </w:rPr>
      </w:pPr>
    </w:p>
    <w:p w14:paraId="0460B415" w14:textId="77777777" w:rsidR="00815CE8" w:rsidRDefault="00815C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----------------------------------------------------------------------------------------------------------------------------------------------------</w:t>
      </w:r>
    </w:p>
    <w:p w14:paraId="0CE934B7" w14:textId="77777777" w:rsidR="00815CE8" w:rsidRDefault="00815CE8">
      <w:pPr>
        <w:jc w:val="both"/>
        <w:rPr>
          <w:rFonts w:ascii="Arial" w:hAnsi="Arial" w:cs="Arial"/>
        </w:rPr>
      </w:pPr>
    </w:p>
    <w:p w14:paraId="699814F6" w14:textId="77777777" w:rsidR="00815CE8" w:rsidRDefault="00815CE8">
      <w:pPr>
        <w:jc w:val="both"/>
        <w:rPr>
          <w:sz w:val="24"/>
        </w:rPr>
      </w:pPr>
      <w:r>
        <w:rPr>
          <w:rFonts w:ascii="Arial" w:hAnsi="Arial" w:cs="Arial"/>
        </w:rPr>
        <w:t>Le Maître d’Ouvrage,</w:t>
      </w:r>
    </w:p>
    <w:p w14:paraId="0A692253" w14:textId="77777777" w:rsidR="00815CE8" w:rsidRPr="00947613" w:rsidRDefault="00815CE8" w:rsidP="00947613">
      <w:pPr>
        <w:jc w:val="both"/>
        <w:rPr>
          <w:rFonts w:ascii="Arial" w:hAnsi="Arial" w:cs="Arial"/>
        </w:rPr>
      </w:pPr>
    </w:p>
    <w:p w14:paraId="7E566E6A" w14:textId="77777777" w:rsidR="00815CE8" w:rsidRPr="00947613" w:rsidRDefault="00815CE8" w:rsidP="00947613">
      <w:pPr>
        <w:jc w:val="both"/>
        <w:rPr>
          <w:rFonts w:ascii="Arial" w:hAnsi="Arial" w:cs="Arial"/>
        </w:rPr>
      </w:pPr>
    </w:p>
    <w:p w14:paraId="54D6D56A" w14:textId="77777777" w:rsidR="00815CE8" w:rsidRPr="00947613" w:rsidRDefault="00815CE8" w:rsidP="00947613">
      <w:pPr>
        <w:jc w:val="both"/>
        <w:rPr>
          <w:rFonts w:ascii="Arial" w:hAnsi="Arial" w:cs="Arial"/>
        </w:rPr>
      </w:pPr>
    </w:p>
    <w:sectPr w:rsidR="00815CE8" w:rsidRPr="00947613" w:rsidSect="008673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020" w:bottom="851" w:left="862" w:header="629" w:footer="516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325E0" w14:textId="77777777" w:rsidR="007631B9" w:rsidRDefault="007631B9">
      <w:r>
        <w:separator/>
      </w:r>
    </w:p>
  </w:endnote>
  <w:endnote w:type="continuationSeparator" w:id="0">
    <w:p w14:paraId="7899F66B" w14:textId="77777777" w:rsidR="007631B9" w:rsidRDefault="00763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, 宋体">
    <w:charset w:val="00"/>
    <w:family w:val="auto"/>
    <w:pitch w:val="variable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0B85" w14:textId="77777777" w:rsidR="00815CE8" w:rsidRDefault="00815CE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EF4ED" w14:textId="77777777" w:rsidR="00815CE8" w:rsidRDefault="00815CE8">
    <w:pPr>
      <w:pStyle w:val="Pieddepage"/>
      <w:pBdr>
        <w:top w:val="single" w:sz="1" w:space="1" w:color="000000"/>
      </w:pBdr>
      <w:jc w:val="center"/>
    </w:pPr>
    <w:r>
      <w:rPr>
        <w:rFonts w:ascii="Arial" w:hAnsi="Arial" w:cs="Arial"/>
        <w:sz w:val="18"/>
      </w:rPr>
      <w:t xml:space="preserve">Page </w:t>
    </w:r>
    <w:r>
      <w:rPr>
        <w:rStyle w:val="Numrodepage"/>
        <w:sz w:val="18"/>
      </w:rPr>
      <w:fldChar w:fldCharType="begin"/>
    </w:r>
    <w:r>
      <w:rPr>
        <w:rStyle w:val="Numrodepage"/>
        <w:sz w:val="18"/>
      </w:rPr>
      <w:instrText xml:space="preserve"> PAGE </w:instrText>
    </w:r>
    <w:r>
      <w:rPr>
        <w:rStyle w:val="Numrodepage"/>
        <w:sz w:val="18"/>
      </w:rPr>
      <w:fldChar w:fldCharType="separate"/>
    </w:r>
    <w:r w:rsidR="00947613">
      <w:rPr>
        <w:rStyle w:val="Numrodepage"/>
        <w:noProof/>
        <w:sz w:val="18"/>
      </w:rPr>
      <w:t>2</w:t>
    </w:r>
    <w:r>
      <w:rPr>
        <w:rStyle w:val="Numrodepage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2B1D2" w14:textId="77777777" w:rsidR="00815CE8" w:rsidRDefault="00815CE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8481F" w14:textId="77777777" w:rsidR="007631B9" w:rsidRDefault="007631B9">
      <w:r>
        <w:separator/>
      </w:r>
    </w:p>
  </w:footnote>
  <w:footnote w:type="continuationSeparator" w:id="0">
    <w:p w14:paraId="462994FB" w14:textId="77777777" w:rsidR="007631B9" w:rsidRDefault="007631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CA6DA" w14:textId="77777777" w:rsidR="00815CE8" w:rsidRDefault="00815C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EF212" w14:textId="7587EE14" w:rsidR="008559ED" w:rsidRDefault="0086733A" w:rsidP="008559ED">
    <w:pPr>
      <w:tabs>
        <w:tab w:val="right" w:pos="9900"/>
      </w:tabs>
      <w:jc w:val="center"/>
      <w:rPr>
        <w:rFonts w:ascii="Comic Sans MS" w:hAnsi="Comic Sans MS" w:cs="Comic Sans MS"/>
        <w:iCs/>
      </w:rPr>
    </w:pPr>
    <w:r>
      <w:rPr>
        <w:rFonts w:ascii="Comic Sans MS" w:hAnsi="Comic Sans MS" w:cs="Comic Sans MS"/>
        <w:iCs/>
      </w:rPr>
      <w:t xml:space="preserve">Construction de </w:t>
    </w:r>
    <w:r w:rsidR="00DA63E1">
      <w:rPr>
        <w:rFonts w:ascii="Comic Sans MS" w:hAnsi="Comic Sans MS" w:cs="Comic Sans MS"/>
        <w:iCs/>
      </w:rPr>
      <w:t>17</w:t>
    </w:r>
    <w:r w:rsidR="00E07AFE">
      <w:rPr>
        <w:rFonts w:ascii="Comic Sans MS" w:hAnsi="Comic Sans MS" w:cs="Comic Sans MS"/>
        <w:iCs/>
      </w:rPr>
      <w:t xml:space="preserve"> logements</w:t>
    </w:r>
    <w:r>
      <w:rPr>
        <w:rFonts w:ascii="Comic Sans MS" w:hAnsi="Comic Sans MS" w:cs="Comic Sans MS"/>
        <w:iCs/>
      </w:rPr>
      <w:t xml:space="preserve"> </w:t>
    </w:r>
    <w:r w:rsidR="008559ED">
      <w:rPr>
        <w:rFonts w:ascii="Comic Sans MS" w:hAnsi="Comic Sans MS" w:cs="Comic Sans MS"/>
        <w:iCs/>
      </w:rPr>
      <w:t>“</w:t>
    </w:r>
    <w:r w:rsidR="00E07AFE">
      <w:rPr>
        <w:rFonts w:ascii="Comic Sans MS" w:hAnsi="Comic Sans MS" w:cs="Comic Sans MS"/>
        <w:iCs/>
        <w:u w:val="double"/>
      </w:rPr>
      <w:t xml:space="preserve">LES </w:t>
    </w:r>
    <w:r w:rsidR="00DA63E1">
      <w:rPr>
        <w:rFonts w:ascii="Comic Sans MS" w:hAnsi="Comic Sans MS" w:cs="Comic Sans MS"/>
        <w:iCs/>
        <w:u w:val="double"/>
      </w:rPr>
      <w:t>DIONNIERES</w:t>
    </w:r>
    <w:r w:rsidR="008559ED">
      <w:rPr>
        <w:rFonts w:ascii="Comic Sans MS" w:hAnsi="Comic Sans MS" w:cs="Comic Sans MS"/>
        <w:iCs/>
      </w:rPr>
      <w:t>”</w:t>
    </w:r>
  </w:p>
  <w:p w14:paraId="51997A0C" w14:textId="454B6FCA" w:rsidR="008559ED" w:rsidRDefault="0086733A" w:rsidP="008559ED">
    <w:pPr>
      <w:pStyle w:val="En-tte"/>
      <w:tabs>
        <w:tab w:val="clear" w:pos="4536"/>
        <w:tab w:val="clear" w:pos="9072"/>
        <w:tab w:val="right" w:pos="9900"/>
      </w:tabs>
      <w:jc w:val="center"/>
      <w:rPr>
        <w:rFonts w:ascii="Arial" w:hAnsi="Arial" w:cs="Arial"/>
        <w:sz w:val="18"/>
      </w:rPr>
    </w:pPr>
    <w:r>
      <w:rPr>
        <w:rFonts w:ascii="Comic Sans MS" w:hAnsi="Comic Sans MS" w:cs="Comic Sans MS"/>
        <w:iCs/>
      </w:rPr>
      <w:t>26</w:t>
    </w:r>
    <w:r w:rsidR="00DA63E1">
      <w:rPr>
        <w:rFonts w:ascii="Comic Sans MS" w:hAnsi="Comic Sans MS" w:cs="Comic Sans MS"/>
        <w:iCs/>
      </w:rPr>
      <w:t>6</w:t>
    </w:r>
    <w:r>
      <w:rPr>
        <w:rFonts w:ascii="Comic Sans MS" w:hAnsi="Comic Sans MS" w:cs="Comic Sans MS"/>
        <w:iCs/>
      </w:rPr>
      <w:t xml:space="preserve">00 </w:t>
    </w:r>
    <w:r w:rsidR="00DA63E1">
      <w:rPr>
        <w:rFonts w:ascii="Comic Sans MS" w:hAnsi="Comic Sans MS" w:cs="Comic Sans MS"/>
        <w:iCs/>
      </w:rPr>
      <w:t>TAIN L’HERMITAGE</w:t>
    </w:r>
  </w:p>
  <w:p w14:paraId="07EC1294" w14:textId="77777777" w:rsidR="008559ED" w:rsidRDefault="008559ED" w:rsidP="008559ED">
    <w:pPr>
      <w:pStyle w:val="En-tte"/>
      <w:tabs>
        <w:tab w:val="clear" w:pos="4536"/>
        <w:tab w:val="clear" w:pos="9072"/>
      </w:tabs>
      <w:jc w:val="center"/>
      <w:rPr>
        <w:rFonts w:ascii="Arial" w:hAnsi="Arial" w:cs="Arial"/>
        <w:sz w:val="18"/>
      </w:rPr>
    </w:pPr>
  </w:p>
  <w:p w14:paraId="069160AE" w14:textId="77777777" w:rsidR="008559ED" w:rsidRDefault="008559ED" w:rsidP="008559ED">
    <w:pPr>
      <w:pStyle w:val="En-tte"/>
      <w:tabs>
        <w:tab w:val="clear" w:pos="4536"/>
        <w:tab w:val="clear" w:pos="9072"/>
      </w:tabs>
      <w:jc w:val="center"/>
      <w:rPr>
        <w:rFonts w:ascii="Arial" w:hAnsi="Arial" w:cs="Arial"/>
        <w:sz w:val="18"/>
      </w:rPr>
    </w:pPr>
  </w:p>
  <w:p w14:paraId="1236AD6F" w14:textId="77777777" w:rsidR="008559ED" w:rsidRPr="002F7E43" w:rsidRDefault="008559ED" w:rsidP="008559ED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jc w:val="center"/>
      <w:rPr>
        <w:rFonts w:ascii="Arial" w:hAnsi="Arial" w:cs="Arial"/>
        <w:b/>
        <w:sz w:val="40"/>
        <w:szCs w:val="40"/>
      </w:rPr>
    </w:pPr>
    <w:r w:rsidRPr="002F7E43">
      <w:rPr>
        <w:rFonts w:ascii="Arial" w:hAnsi="Arial" w:cs="Arial"/>
        <w:b/>
        <w:sz w:val="40"/>
        <w:szCs w:val="40"/>
      </w:rPr>
      <w:t>ACTE D’ENGAGEMENT</w:t>
    </w:r>
  </w:p>
  <w:p w14:paraId="56A833F8" w14:textId="77777777" w:rsidR="008559ED" w:rsidRDefault="008559ED" w:rsidP="008559ED">
    <w:pPr>
      <w:pStyle w:val="En-tte"/>
      <w:tabs>
        <w:tab w:val="clear" w:pos="4536"/>
        <w:tab w:val="clear" w:pos="9072"/>
      </w:tabs>
      <w:jc w:val="center"/>
      <w:rPr>
        <w:rFonts w:ascii="Arial" w:hAnsi="Arial" w:cs="Arial"/>
        <w:sz w:val="18"/>
      </w:rPr>
    </w:pPr>
  </w:p>
  <w:p w14:paraId="0DDE9739" w14:textId="77777777" w:rsidR="008559ED" w:rsidRDefault="008559ED" w:rsidP="008559ED">
    <w:pPr>
      <w:pStyle w:val="En-tte"/>
      <w:tabs>
        <w:tab w:val="clear" w:pos="4536"/>
        <w:tab w:val="clear" w:pos="9072"/>
      </w:tabs>
      <w:jc w:val="center"/>
      <w:rPr>
        <w:rFonts w:ascii="Arial" w:hAnsi="Arial" w:cs="Arial"/>
        <w:sz w:val="18"/>
      </w:rPr>
    </w:pPr>
  </w:p>
  <w:p w14:paraId="2F5C2F4A" w14:textId="77777777" w:rsidR="00815CE8" w:rsidRDefault="00815CE8">
    <w:pPr>
      <w:tabs>
        <w:tab w:val="right" w:pos="9900"/>
      </w:tabs>
      <w:jc w:val="center"/>
      <w:rPr>
        <w:rFonts w:ascii="Arial" w:hAnsi="Arial" w:cs="Arial"/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1DB23" w14:textId="77777777" w:rsidR="00815CE8" w:rsidRDefault="00815CE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OpenSymbol" w:hAnsi="OpenSymbol" w:cs="Symbol"/>
        <w:sz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OpenSymbol" w:hAnsi="OpenSymbol" w:cs="OpenSymbol"/>
        <w:sz w:val="24"/>
        <w:szCs w:val="12"/>
      </w:rPr>
    </w:lvl>
  </w:abstractNum>
  <w:abstractNum w:abstractNumId="6" w15:restartNumberingAfterBreak="0">
    <w:nsid w:val="3E057A5B"/>
    <w:multiLevelType w:val="hybridMultilevel"/>
    <w:tmpl w:val="292AA320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  <w:sz w:val="24"/>
        <w:szCs w:val="1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DB3"/>
    <w:rsid w:val="000622BD"/>
    <w:rsid w:val="00163E2F"/>
    <w:rsid w:val="001B1190"/>
    <w:rsid w:val="002E404D"/>
    <w:rsid w:val="0032133B"/>
    <w:rsid w:val="00334BF6"/>
    <w:rsid w:val="00357437"/>
    <w:rsid w:val="003D17F4"/>
    <w:rsid w:val="004D07A0"/>
    <w:rsid w:val="004D2F21"/>
    <w:rsid w:val="004E1E39"/>
    <w:rsid w:val="00544A18"/>
    <w:rsid w:val="0063430C"/>
    <w:rsid w:val="00682D02"/>
    <w:rsid w:val="006932B4"/>
    <w:rsid w:val="006C6221"/>
    <w:rsid w:val="007631B9"/>
    <w:rsid w:val="00815CE8"/>
    <w:rsid w:val="00830072"/>
    <w:rsid w:val="008559ED"/>
    <w:rsid w:val="0085783A"/>
    <w:rsid w:val="0086733A"/>
    <w:rsid w:val="008B4DB3"/>
    <w:rsid w:val="008C2598"/>
    <w:rsid w:val="008F714B"/>
    <w:rsid w:val="00931359"/>
    <w:rsid w:val="00944836"/>
    <w:rsid w:val="00947613"/>
    <w:rsid w:val="009708FB"/>
    <w:rsid w:val="00985957"/>
    <w:rsid w:val="00986348"/>
    <w:rsid w:val="009E2E6C"/>
    <w:rsid w:val="009F1967"/>
    <w:rsid w:val="00BA6507"/>
    <w:rsid w:val="00BB12D0"/>
    <w:rsid w:val="00CD2BB3"/>
    <w:rsid w:val="00CD2C59"/>
    <w:rsid w:val="00D3626E"/>
    <w:rsid w:val="00D5414B"/>
    <w:rsid w:val="00D87B64"/>
    <w:rsid w:val="00DA63E1"/>
    <w:rsid w:val="00E07AFE"/>
    <w:rsid w:val="00F03FFF"/>
    <w:rsid w:val="00F61047"/>
    <w:rsid w:val="00F7051B"/>
    <w:rsid w:val="00F810EE"/>
    <w:rsid w:val="00FB3A4E"/>
    <w:rsid w:val="00FE2179"/>
    <w:rsid w:val="00FF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11E2F14C"/>
  <w15:chartTrackingRefBased/>
  <w15:docId w15:val="{14C86F60-19CC-4D7B-B64E-160775032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both"/>
      <w:outlineLvl w:val="0"/>
    </w:pPr>
    <w:rPr>
      <w:rFonts w:ascii="Arial" w:hAnsi="Arial" w:cs="Arial"/>
      <w:b/>
      <w:sz w:val="2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sz w:val="28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120"/>
      <w:jc w:val="center"/>
      <w:outlineLvl w:val="2"/>
    </w:pPr>
    <w:rPr>
      <w:rFonts w:ascii="Arial" w:hAnsi="Arial" w:cs="Arial"/>
      <w:sz w:val="24"/>
      <w:u w:val="single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line="312" w:lineRule="auto"/>
      <w:ind w:left="0" w:firstLine="1418"/>
      <w:outlineLvl w:val="3"/>
    </w:pPr>
    <w:rPr>
      <w:rFonts w:ascii="Arial" w:hAnsi="Arial" w:cs="Arial"/>
      <w:sz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spacing w:line="312" w:lineRule="auto"/>
      <w:ind w:left="0" w:firstLine="3119"/>
      <w:outlineLvl w:val="4"/>
    </w:pPr>
    <w:rPr>
      <w:rFonts w:ascii="Arial" w:hAnsi="Arial" w:cs="Arial"/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center"/>
      <w:outlineLvl w:val="5"/>
    </w:pPr>
    <w:rPr>
      <w:rFonts w:ascii="Arial" w:hAnsi="Arial" w:cs="Arial"/>
      <w:b/>
      <w:sz w:val="32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ind w:left="0" w:firstLine="2127"/>
      <w:outlineLvl w:val="6"/>
    </w:pPr>
    <w:rPr>
      <w:rFonts w:ascii="Arial" w:hAnsi="Arial" w:cs="Arial"/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OpenSymbol" w:hAnsi="OpenSymbol" w:cs="Open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  <w:sz w:val="24"/>
    </w:rPr>
  </w:style>
  <w:style w:type="character" w:customStyle="1" w:styleId="WW8Num6z0">
    <w:name w:val="WW8Num6z0"/>
    <w:rPr>
      <w:rFonts w:ascii="OpenSymbol" w:hAnsi="OpenSymbol" w:cs="OpenSymbol"/>
      <w:sz w:val="24"/>
      <w:szCs w:val="12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ind w:right="-426"/>
      <w:jc w:val="both"/>
    </w:pPr>
    <w:rPr>
      <w:rFonts w:ascii="Arial" w:hAnsi="Arial" w:cs="Arial"/>
    </w:rPr>
  </w:style>
  <w:style w:type="paragraph" w:styleId="Liste">
    <w:name w:val="List"/>
    <w:basedOn w:val="Corpsdetexte"/>
    <w:rPr>
      <w:rFonts w:cs="Mangal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itre">
    <w:name w:val="Title"/>
    <w:basedOn w:val="Normal"/>
    <w:next w:val="Sous-titre"/>
    <w:qFormat/>
    <w:pPr>
      <w:jc w:val="center"/>
    </w:pPr>
    <w:rPr>
      <w:rFonts w:ascii="Arial" w:hAnsi="Arial" w:cs="Arial"/>
      <w:b/>
      <w:sz w:val="40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ntenuducadre">
    <w:name w:val="Contenu du cadre"/>
    <w:basedOn w:val="Corpsdetexte"/>
  </w:style>
  <w:style w:type="paragraph" w:styleId="Paragraphedeliste">
    <w:name w:val="List Paragraph"/>
    <w:basedOn w:val="Normal"/>
    <w:uiPriority w:val="34"/>
    <w:qFormat/>
    <w:rsid w:val="00830072"/>
    <w:pPr>
      <w:ind w:left="720"/>
      <w:contextualSpacing/>
    </w:pPr>
  </w:style>
  <w:style w:type="table" w:styleId="Grilledutableau">
    <w:name w:val="Table Grid"/>
    <w:basedOn w:val="TableauNormal"/>
    <w:uiPriority w:val="39"/>
    <w:rsid w:val="0098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39"/>
    <w:rsid w:val="0085783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uiPriority w:val="39"/>
    <w:rsid w:val="004D2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F7C6D-29EE-4ECD-A4FC-BE9C596EA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856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  D’ENGAGEMENT</vt:lpstr>
    </vt:vector>
  </TitlesOfParts>
  <Company/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  D’ENGAGEMENT</dc:title>
  <dc:subject/>
  <dc:creator>Compaq Customer</dc:creator>
  <cp:keywords/>
  <cp:lastModifiedBy>Fanny BONNOT</cp:lastModifiedBy>
  <cp:revision>37</cp:revision>
  <cp:lastPrinted>2012-03-06T09:33:00Z</cp:lastPrinted>
  <dcterms:created xsi:type="dcterms:W3CDTF">2018-03-22T15:01:00Z</dcterms:created>
  <dcterms:modified xsi:type="dcterms:W3CDTF">2025-03-20T07:19:00Z</dcterms:modified>
</cp:coreProperties>
</file>