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71F861C6" w14:textId="77777777" w:rsidTr="00D9392C">
        <w:trPr>
          <w:trHeight w:val="1132"/>
        </w:trPr>
        <w:tc>
          <w:tcPr>
            <w:tcW w:w="10434" w:type="dxa"/>
            <w:shd w:val="clear" w:color="auto" w:fill="auto"/>
          </w:tcPr>
          <w:p w14:paraId="278D4763" w14:textId="71B1EBD8" w:rsidR="009B1CD0" w:rsidRPr="00104FBF" w:rsidRDefault="00CF4A70" w:rsidP="006E604E">
            <w:pPr>
              <w:spacing w:before="153" w:line="276" w:lineRule="auto"/>
              <w:ind w:left="709" w:right="135"/>
              <w:jc w:val="center"/>
            </w:pPr>
            <w:r>
              <w:rPr>
                <w:noProof/>
              </w:rPr>
              <w:drawing>
                <wp:anchor distT="0" distB="0" distL="114300" distR="114300" simplePos="0" relativeHeight="251659264" behindDoc="0" locked="0" layoutInCell="1" allowOverlap="1" wp14:anchorId="51B19FA0" wp14:editId="07B6FF44">
                  <wp:simplePos x="0" y="0"/>
                  <wp:positionH relativeFrom="column">
                    <wp:posOffset>2390775</wp:posOffset>
                  </wp:positionH>
                  <wp:positionV relativeFrom="paragraph">
                    <wp:posOffset>0</wp:posOffset>
                  </wp:positionV>
                  <wp:extent cx="1685925" cy="899795"/>
                  <wp:effectExtent l="0" t="0" r="0" b="0"/>
                  <wp:wrapSquare wrapText="bothSides"/>
                  <wp:docPr id="1921455809" name="Image 1921455809" descr="Une image contenant Graphique, graphisme, clipart,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Graphique, graphisme, clipart, Polic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5925" cy="89979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60CBEDB3" w14:textId="77777777" w:rsidR="009B1CD0" w:rsidRDefault="009B1CD0" w:rsidP="00844DAA">
      <w:pPr>
        <w:tabs>
          <w:tab w:val="left" w:pos="851"/>
        </w:tabs>
        <w:sectPr w:rsidR="009B1CD0" w:rsidSect="006F6A86">
          <w:headerReference w:type="default" r:id="rId12"/>
          <w:footerReference w:type="default" r:id="rId13"/>
          <w:pgSz w:w="11906" w:h="16838"/>
          <w:pgMar w:top="454" w:right="851" w:bottom="736" w:left="851" w:header="426" w:footer="508"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F1AD9" w14:paraId="2B2DA2F7" w14:textId="77777777" w:rsidTr="3CB922E3">
        <w:tc>
          <w:tcPr>
            <w:tcW w:w="10277" w:type="dxa"/>
            <w:shd w:val="clear" w:color="auto" w:fill="66CCFF"/>
          </w:tcPr>
          <w:p w14:paraId="0A6AE723" w14:textId="26615728" w:rsidR="00FF1AD9" w:rsidRPr="0021649D" w:rsidRDefault="00FF1AD9" w:rsidP="00C84DF4">
            <w:pPr>
              <w:tabs>
                <w:tab w:val="left" w:pos="851"/>
              </w:tabs>
              <w:spacing w:before="120" w:after="120"/>
              <w:jc w:val="center"/>
              <w:rPr>
                <w:rFonts w:ascii="Arial" w:hAnsi="Arial" w:cs="Arial"/>
                <w:b/>
                <w:bCs/>
                <w:sz w:val="24"/>
                <w:szCs w:val="24"/>
              </w:rPr>
            </w:pPr>
            <w:r w:rsidRPr="3CB922E3">
              <w:rPr>
                <w:rFonts w:ascii="Arial" w:hAnsi="Arial" w:cs="Arial"/>
                <w:b/>
                <w:bCs/>
                <w:sz w:val="24"/>
                <w:szCs w:val="24"/>
              </w:rPr>
              <w:t xml:space="preserve">ACCORD-CADRE </w:t>
            </w:r>
          </w:p>
          <w:p w14:paraId="108075A3" w14:textId="77777777" w:rsidR="00FF1AD9" w:rsidRDefault="00FF1AD9" w:rsidP="00026B8F">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r>
    </w:tbl>
    <w:p w14:paraId="10D1B2C7"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57FF82" w14:textId="77777777">
        <w:tc>
          <w:tcPr>
            <w:tcW w:w="10277" w:type="dxa"/>
            <w:shd w:val="clear" w:color="auto" w:fill="66CCFF"/>
          </w:tcPr>
          <w:p w14:paraId="57C435F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3F1D479" w14:textId="77777777" w:rsidR="009B1CD0" w:rsidRDefault="009B1CD0" w:rsidP="006C4338">
      <w:pPr>
        <w:tabs>
          <w:tab w:val="left" w:pos="426"/>
          <w:tab w:val="left" w:pos="851"/>
        </w:tabs>
        <w:jc w:val="both"/>
      </w:pPr>
    </w:p>
    <w:p w14:paraId="7F711346" w14:textId="18E1442C" w:rsidR="00C84DF4" w:rsidRDefault="008D7768" w:rsidP="00C84DF4">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C84DF4">
        <w:rPr>
          <w:rFonts w:ascii="Arial" w:hAnsi="Arial" w:cs="Arial"/>
        </w:rPr>
        <w:t xml:space="preserve"> </w:t>
      </w:r>
      <w:r w:rsidR="00C84DF4">
        <w:rPr>
          <w:rFonts w:ascii="Arial" w:hAnsi="Arial" w:cs="Arial"/>
          <w:bCs/>
        </w:rPr>
        <w:t>de l’accord-</w:t>
      </w:r>
      <w:r w:rsidR="003915D3">
        <w:rPr>
          <w:rFonts w:ascii="Arial" w:hAnsi="Arial" w:cs="Arial"/>
          <w:bCs/>
        </w:rPr>
        <w:t>cadre</w:t>
      </w:r>
      <w:r w:rsidR="003915D3">
        <w:rPr>
          <w:rFonts w:ascii="Arial" w:hAnsi="Arial" w:cs="Arial"/>
        </w:rPr>
        <w:t xml:space="preserve"> :</w:t>
      </w:r>
    </w:p>
    <w:p w14:paraId="2FFD6528" w14:textId="77777777" w:rsidR="00C84DF4" w:rsidRDefault="00C84DF4" w:rsidP="00C84DF4">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14:paraId="271E8BC5" w14:textId="77777777" w:rsidR="00C84DF4" w:rsidRDefault="00C84DF4" w:rsidP="00C84DF4">
      <w:pPr>
        <w:tabs>
          <w:tab w:val="left" w:pos="426"/>
          <w:tab w:val="left" w:pos="851"/>
        </w:tabs>
        <w:jc w:val="both"/>
        <w:rPr>
          <w:rFonts w:ascii="Arial" w:hAnsi="Arial" w:cs="Arial"/>
        </w:rPr>
      </w:pPr>
    </w:p>
    <w:p w14:paraId="5FE6F00A" w14:textId="13D4E41E" w:rsidR="008D7768" w:rsidRPr="00635F4F" w:rsidRDefault="00635F4F" w:rsidP="008D7768">
      <w:pPr>
        <w:tabs>
          <w:tab w:val="left" w:pos="426"/>
          <w:tab w:val="left" w:pos="851"/>
        </w:tabs>
        <w:jc w:val="center"/>
        <w:rPr>
          <w:b/>
          <w:caps/>
          <w:sz w:val="24"/>
          <w:szCs w:val="24"/>
        </w:rPr>
      </w:pPr>
      <w:r w:rsidRPr="00635F4F">
        <w:rPr>
          <w:b/>
          <w:caps/>
          <w:sz w:val="24"/>
          <w:szCs w:val="24"/>
        </w:rPr>
        <w:t>Hébergement, exploitation, supervision, infogérance du système d’information de VVL</w:t>
      </w:r>
      <w:r w:rsidR="0051798E">
        <w:rPr>
          <w:b/>
          <w:caps/>
          <w:sz w:val="24"/>
          <w:szCs w:val="24"/>
        </w:rPr>
        <w:t xml:space="preserve"> </w:t>
      </w:r>
      <w:r w:rsidRPr="00635F4F">
        <w:rPr>
          <w:b/>
          <w:caps/>
          <w:sz w:val="24"/>
          <w:szCs w:val="24"/>
        </w:rPr>
        <w:t>et prestations associées</w:t>
      </w:r>
    </w:p>
    <w:p w14:paraId="6CC0840D" w14:textId="77777777" w:rsidR="00635F4F" w:rsidRDefault="00635F4F" w:rsidP="008D7768">
      <w:pPr>
        <w:tabs>
          <w:tab w:val="left" w:pos="426"/>
          <w:tab w:val="left" w:pos="851"/>
        </w:tabs>
        <w:jc w:val="center"/>
        <w:rPr>
          <w:rFonts w:ascii="Arial" w:hAnsi="Arial" w:cs="Arial"/>
        </w:rPr>
      </w:pPr>
    </w:p>
    <w:p w14:paraId="0BEF28F3" w14:textId="7526DBEC" w:rsidR="00C84DF4" w:rsidRDefault="008D7768" w:rsidP="00C84DF4">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Cet</w:t>
      </w:r>
      <w:r w:rsidR="00C84DF4">
        <w:rPr>
          <w:rFonts w:ascii="Arial" w:hAnsi="Arial" w:cs="Arial"/>
        </w:rPr>
        <w:t xml:space="preserve"> acte d'engagement correspond </w:t>
      </w:r>
      <w:r w:rsidR="009A2CCE">
        <w:rPr>
          <w:rFonts w:ascii="Arial" w:hAnsi="Arial" w:cs="Arial"/>
        </w:rPr>
        <w:t xml:space="preserve">à </w:t>
      </w:r>
      <w:r w:rsidR="009A2CCE" w:rsidRPr="009A2CCE">
        <w:rPr>
          <w:rFonts w:ascii="Arial" w:hAnsi="Arial" w:cs="Arial"/>
        </w:rPr>
        <w:t>l’ensem</w:t>
      </w:r>
      <w:r w:rsidR="00F2070F">
        <w:rPr>
          <w:rFonts w:ascii="Arial" w:hAnsi="Arial" w:cs="Arial"/>
        </w:rPr>
        <w:t xml:space="preserve">ble </w:t>
      </w:r>
      <w:r w:rsidR="00104FBF">
        <w:rPr>
          <w:rFonts w:ascii="Arial" w:hAnsi="Arial" w:cs="Arial"/>
        </w:rPr>
        <w:t>de l’accord-cadre</w:t>
      </w:r>
      <w:r w:rsidR="009A2CCE">
        <w:rPr>
          <w:rFonts w:ascii="Arial" w:hAnsi="Arial" w:cs="Arial"/>
        </w:rPr>
        <w:t xml:space="preserve"> </w:t>
      </w:r>
    </w:p>
    <w:p w14:paraId="27818083" w14:textId="77777777" w:rsidR="00F2070F" w:rsidRDefault="00F2070F" w:rsidP="00C84DF4">
      <w:pPr>
        <w:tabs>
          <w:tab w:val="left" w:pos="426"/>
          <w:tab w:val="left" w:pos="851"/>
        </w:tabs>
        <w:jc w:val="both"/>
        <w:rPr>
          <w:rFonts w:ascii="Arial" w:hAnsi="Arial" w:cs="Arial"/>
        </w:rPr>
      </w:pPr>
    </w:p>
    <w:p w14:paraId="188B9DFF" w14:textId="77777777" w:rsidR="00F2070F" w:rsidRPr="00F2070F" w:rsidRDefault="00F2070F" w:rsidP="00F2070F">
      <w:pPr>
        <w:tabs>
          <w:tab w:val="left" w:pos="426"/>
          <w:tab w:val="left" w:pos="851"/>
        </w:tabs>
        <w:jc w:val="both"/>
        <w:rPr>
          <w:rFonts w:ascii="Arial" w:hAnsi="Arial" w:cs="Arial"/>
        </w:rPr>
      </w:pPr>
      <w:r w:rsidRPr="00F2070F">
        <w:rPr>
          <w:rFonts w:ascii="Arial" w:hAnsi="Arial" w:cs="Arial"/>
        </w:rPr>
        <w:t>Conformément à l’article R. 2162-4 du Code de la commande publique (CCP), l’accord-cadre est conclu dans les limites financières suivantes pour la durée totale du marché (reconductions comprises) :</w:t>
      </w:r>
    </w:p>
    <w:p w14:paraId="3F38FA4E" w14:textId="77777777" w:rsidR="00F2070F" w:rsidRPr="00F2070F" w:rsidRDefault="00F2070F" w:rsidP="00F2070F">
      <w:pPr>
        <w:widowControl w:val="0"/>
        <w:suppressAutoHyphens w:val="0"/>
        <w:autoSpaceDE w:val="0"/>
        <w:autoSpaceDN w:val="0"/>
        <w:ind w:right="284"/>
        <w:jc w:val="both"/>
        <w:rPr>
          <w:rFonts w:ascii="Arial" w:eastAsia="Arial" w:hAnsi="Arial" w:cs="Arial"/>
          <w:sz w:val="24"/>
          <w:szCs w:val="22"/>
          <w:lang w:eastAsia="en-US"/>
        </w:rPr>
      </w:pPr>
      <w:bookmarkStart w:id="0" w:name="_Hlk99467747"/>
      <w:bookmarkStart w:id="1" w:name="_Hlk114582530"/>
    </w:p>
    <w:tbl>
      <w:tblPr>
        <w:tblStyle w:val="Grilledutableau1"/>
        <w:tblW w:w="10485" w:type="dxa"/>
        <w:tblLook w:val="04A0" w:firstRow="1" w:lastRow="0" w:firstColumn="1" w:lastColumn="0" w:noHBand="0" w:noVBand="1"/>
      </w:tblPr>
      <w:tblGrid>
        <w:gridCol w:w="4533"/>
        <w:gridCol w:w="5952"/>
      </w:tblGrid>
      <w:tr w:rsidR="00F2070F" w:rsidRPr="00F2070F" w14:paraId="09BDB6A3" w14:textId="77777777" w:rsidTr="00F2070F">
        <w:trPr>
          <w:trHeight w:val="70"/>
        </w:trPr>
        <w:tc>
          <w:tcPr>
            <w:tcW w:w="10485" w:type="dxa"/>
            <w:gridSpan w:val="2"/>
            <w:shd w:val="clear" w:color="auto" w:fill="C6D9F1"/>
          </w:tcPr>
          <w:p w14:paraId="07E764CC" w14:textId="7E7945AA" w:rsidR="00F2070F" w:rsidRPr="00F2070F" w:rsidRDefault="00F2070F" w:rsidP="00F2070F">
            <w:pPr>
              <w:widowControl/>
              <w:tabs>
                <w:tab w:val="left" w:pos="426"/>
                <w:tab w:val="left" w:pos="851"/>
              </w:tabs>
              <w:autoSpaceDE/>
              <w:autoSpaceDN/>
              <w:jc w:val="center"/>
              <w:rPr>
                <w:rFonts w:ascii="Arial" w:eastAsia="Times New Roman" w:hAnsi="Arial" w:cs="Arial"/>
                <w:b/>
                <w:bCs/>
                <w:sz w:val="20"/>
                <w:szCs w:val="20"/>
                <w:lang w:val="fr-FR"/>
              </w:rPr>
            </w:pPr>
            <w:r w:rsidRPr="00F2070F">
              <w:rPr>
                <w:rFonts w:ascii="Arial" w:eastAsia="Times New Roman" w:hAnsi="Arial" w:cs="Arial"/>
                <w:b/>
                <w:bCs/>
                <w:sz w:val="20"/>
                <w:szCs w:val="20"/>
                <w:lang w:val="fr-FR"/>
              </w:rPr>
              <w:t>Montant pour la durée totale de l’accord-cadre</w:t>
            </w:r>
          </w:p>
          <w:p w14:paraId="53128D25" w14:textId="7CBD22F5" w:rsidR="00F2070F" w:rsidRPr="00F2070F" w:rsidRDefault="00F2070F" w:rsidP="00F2070F">
            <w:pPr>
              <w:widowControl/>
              <w:tabs>
                <w:tab w:val="left" w:pos="426"/>
                <w:tab w:val="left" w:pos="851"/>
              </w:tabs>
              <w:autoSpaceDE/>
              <w:autoSpaceDN/>
              <w:jc w:val="center"/>
              <w:rPr>
                <w:rFonts w:ascii="Arial" w:eastAsia="Times New Roman" w:hAnsi="Arial" w:cs="Arial"/>
                <w:b/>
                <w:bCs/>
                <w:sz w:val="20"/>
                <w:szCs w:val="20"/>
                <w:lang w:val="fr-FR"/>
              </w:rPr>
            </w:pPr>
            <w:r w:rsidRPr="00F2070F">
              <w:rPr>
                <w:rFonts w:ascii="Arial" w:eastAsia="Times New Roman" w:hAnsi="Arial" w:cs="Arial"/>
                <w:b/>
                <w:bCs/>
                <w:sz w:val="20"/>
                <w:szCs w:val="20"/>
                <w:lang w:val="fr-FR"/>
              </w:rPr>
              <w:t>(Reconductions éventuelles incluses)</w:t>
            </w:r>
          </w:p>
        </w:tc>
      </w:tr>
      <w:tr w:rsidR="00F2070F" w:rsidRPr="00F2070F" w14:paraId="2FC364E8" w14:textId="77777777" w:rsidTr="00F2070F">
        <w:tc>
          <w:tcPr>
            <w:tcW w:w="4533" w:type="dxa"/>
            <w:shd w:val="clear" w:color="auto" w:fill="C6D9F1"/>
          </w:tcPr>
          <w:p w14:paraId="4E1437CC" w14:textId="77777777" w:rsidR="00F2070F" w:rsidRPr="00F2070F" w:rsidRDefault="00F2070F" w:rsidP="00F2070F">
            <w:pPr>
              <w:widowControl/>
              <w:tabs>
                <w:tab w:val="left" w:pos="426"/>
                <w:tab w:val="left" w:pos="851"/>
              </w:tabs>
              <w:autoSpaceDE/>
              <w:autoSpaceDN/>
              <w:jc w:val="center"/>
              <w:rPr>
                <w:rFonts w:ascii="Arial" w:eastAsia="Times New Roman" w:hAnsi="Arial" w:cs="Arial"/>
                <w:b/>
                <w:bCs/>
                <w:sz w:val="20"/>
                <w:szCs w:val="20"/>
                <w:lang w:val="fr-FR"/>
              </w:rPr>
            </w:pPr>
            <w:r w:rsidRPr="00F2070F">
              <w:rPr>
                <w:rFonts w:ascii="Arial" w:eastAsia="Times New Roman" w:hAnsi="Arial" w:cs="Arial"/>
                <w:b/>
                <w:bCs/>
                <w:sz w:val="20"/>
                <w:szCs w:val="20"/>
                <w:lang w:val="fr-FR"/>
              </w:rPr>
              <w:t>Montant minimum en euros HT</w:t>
            </w:r>
          </w:p>
        </w:tc>
        <w:tc>
          <w:tcPr>
            <w:tcW w:w="5952" w:type="dxa"/>
            <w:shd w:val="clear" w:color="auto" w:fill="C6D9F1"/>
          </w:tcPr>
          <w:p w14:paraId="78AD69DE" w14:textId="77777777" w:rsidR="00F2070F" w:rsidRPr="00F2070F" w:rsidRDefault="00F2070F" w:rsidP="00F2070F">
            <w:pPr>
              <w:widowControl/>
              <w:tabs>
                <w:tab w:val="left" w:pos="426"/>
                <w:tab w:val="left" w:pos="851"/>
              </w:tabs>
              <w:autoSpaceDE/>
              <w:autoSpaceDN/>
              <w:jc w:val="center"/>
              <w:rPr>
                <w:rFonts w:ascii="Arial" w:eastAsia="Times New Roman" w:hAnsi="Arial" w:cs="Arial"/>
                <w:b/>
                <w:bCs/>
                <w:sz w:val="20"/>
                <w:szCs w:val="20"/>
                <w:lang w:val="fr-FR"/>
              </w:rPr>
            </w:pPr>
            <w:r w:rsidRPr="00F2070F">
              <w:rPr>
                <w:rFonts w:ascii="Arial" w:eastAsia="Times New Roman" w:hAnsi="Arial" w:cs="Arial"/>
                <w:b/>
                <w:bCs/>
                <w:sz w:val="20"/>
                <w:szCs w:val="20"/>
                <w:lang w:val="fr-FR"/>
              </w:rPr>
              <w:t>Montant maximum en euros HT</w:t>
            </w:r>
          </w:p>
        </w:tc>
      </w:tr>
      <w:tr w:rsidR="00F2070F" w:rsidRPr="00F2070F" w14:paraId="7AF8595D" w14:textId="77777777" w:rsidTr="00F2070F">
        <w:trPr>
          <w:trHeight w:val="70"/>
        </w:trPr>
        <w:tc>
          <w:tcPr>
            <w:tcW w:w="4533" w:type="dxa"/>
            <w:shd w:val="clear" w:color="auto" w:fill="FFFFFF"/>
          </w:tcPr>
          <w:p w14:paraId="7602EA7A" w14:textId="77777777" w:rsidR="00F2070F" w:rsidRPr="00F2070F" w:rsidRDefault="00F2070F" w:rsidP="00F2070F">
            <w:pPr>
              <w:widowControl/>
              <w:tabs>
                <w:tab w:val="left" w:pos="426"/>
                <w:tab w:val="left" w:pos="851"/>
              </w:tabs>
              <w:autoSpaceDE/>
              <w:autoSpaceDN/>
              <w:jc w:val="center"/>
              <w:rPr>
                <w:rFonts w:ascii="Arial" w:eastAsia="Times New Roman" w:hAnsi="Arial" w:cs="Arial"/>
                <w:sz w:val="20"/>
                <w:szCs w:val="20"/>
                <w:lang w:val="fr-FR"/>
              </w:rPr>
            </w:pPr>
            <w:r w:rsidRPr="00F2070F">
              <w:rPr>
                <w:rFonts w:ascii="Arial" w:eastAsia="Times New Roman" w:hAnsi="Arial" w:cs="Arial"/>
                <w:sz w:val="20"/>
                <w:szCs w:val="20"/>
                <w:lang w:val="fr-FR"/>
              </w:rPr>
              <w:t>Sans minimum</w:t>
            </w:r>
          </w:p>
        </w:tc>
        <w:tc>
          <w:tcPr>
            <w:tcW w:w="5952" w:type="dxa"/>
            <w:shd w:val="clear" w:color="auto" w:fill="FFFFFF"/>
          </w:tcPr>
          <w:p w14:paraId="68EA2E1F" w14:textId="51998357" w:rsidR="00F2070F" w:rsidRPr="00F2070F" w:rsidRDefault="00F2070F" w:rsidP="00F2070F">
            <w:pPr>
              <w:widowControl/>
              <w:tabs>
                <w:tab w:val="left" w:pos="426"/>
                <w:tab w:val="left" w:pos="851"/>
              </w:tabs>
              <w:autoSpaceDE/>
              <w:autoSpaceDN/>
              <w:jc w:val="center"/>
              <w:rPr>
                <w:rFonts w:ascii="Arial" w:eastAsia="Times New Roman" w:hAnsi="Arial" w:cs="Arial"/>
                <w:sz w:val="20"/>
                <w:szCs w:val="20"/>
                <w:lang w:val="fr-FR"/>
              </w:rPr>
            </w:pPr>
            <w:r w:rsidRPr="00F2070F">
              <w:rPr>
                <w:rFonts w:ascii="Arial" w:eastAsia="Times New Roman" w:hAnsi="Arial" w:cs="Arial"/>
                <w:sz w:val="20"/>
                <w:szCs w:val="20"/>
                <w:lang w:val="fr-FR"/>
              </w:rPr>
              <w:t>1</w:t>
            </w:r>
            <w:r w:rsidR="0098167F">
              <w:rPr>
                <w:rFonts w:ascii="Arial" w:eastAsia="Times New Roman" w:hAnsi="Arial" w:cs="Arial"/>
                <w:sz w:val="20"/>
                <w:szCs w:val="20"/>
                <w:lang w:val="fr-FR"/>
              </w:rPr>
              <w:t>4</w:t>
            </w:r>
            <w:r w:rsidRPr="00F2070F">
              <w:rPr>
                <w:rFonts w:ascii="Arial" w:eastAsia="Times New Roman" w:hAnsi="Arial" w:cs="Arial"/>
                <w:sz w:val="20"/>
                <w:szCs w:val="20"/>
                <w:lang w:val="fr-FR"/>
              </w:rPr>
              <w:t>0 000</w:t>
            </w:r>
          </w:p>
        </w:tc>
      </w:tr>
      <w:bookmarkEnd w:id="0"/>
      <w:bookmarkEnd w:id="1"/>
    </w:tbl>
    <w:p w14:paraId="24893987" w14:textId="77777777" w:rsidR="00F2070F" w:rsidRPr="00F2070F" w:rsidRDefault="00F2070F" w:rsidP="00F2070F">
      <w:pPr>
        <w:widowControl w:val="0"/>
        <w:suppressAutoHyphens w:val="0"/>
        <w:autoSpaceDE w:val="0"/>
        <w:autoSpaceDN w:val="0"/>
        <w:spacing w:before="4"/>
        <w:ind w:right="284"/>
        <w:jc w:val="both"/>
        <w:rPr>
          <w:rFonts w:ascii="Arial" w:eastAsia="Arial" w:hAnsi="Arial" w:cs="Arial"/>
          <w:sz w:val="22"/>
          <w:szCs w:val="22"/>
          <w:lang w:eastAsia="en-US"/>
        </w:rPr>
      </w:pPr>
    </w:p>
    <w:p w14:paraId="6600B7A9" w14:textId="77777777" w:rsidR="00F2070F" w:rsidRDefault="00F2070F" w:rsidP="00C84DF4">
      <w:pPr>
        <w:tabs>
          <w:tab w:val="left" w:pos="426"/>
          <w:tab w:val="left" w:pos="851"/>
        </w:tabs>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4451207B" w14:textId="77777777" w:rsidTr="00F2070F">
        <w:tc>
          <w:tcPr>
            <w:tcW w:w="10277" w:type="dxa"/>
            <w:shd w:val="clear" w:color="auto" w:fill="66CCFF"/>
          </w:tcPr>
          <w:p w14:paraId="425EA79E"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757DE7B" w14:textId="77777777" w:rsidR="009B1CD0" w:rsidRDefault="009B1CD0" w:rsidP="006C4338">
      <w:pPr>
        <w:tabs>
          <w:tab w:val="left" w:pos="851"/>
        </w:tabs>
      </w:pPr>
    </w:p>
    <w:p w14:paraId="00FEFFA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1A39EB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0D7B0D" w14:textId="77777777" w:rsidR="009B1CD0" w:rsidRDefault="009B1CD0" w:rsidP="005846FB">
      <w:pPr>
        <w:tabs>
          <w:tab w:val="left" w:pos="851"/>
        </w:tabs>
        <w:rPr>
          <w:rFonts w:ascii="Arial" w:hAnsi="Arial" w:cs="Arial"/>
        </w:rPr>
      </w:pPr>
    </w:p>
    <w:p w14:paraId="59365E1D" w14:textId="1D3D92DA" w:rsidR="009B1CD0" w:rsidRDefault="00911A2F" w:rsidP="00710FD6">
      <w:pPr>
        <w:tabs>
          <w:tab w:val="left" w:pos="851"/>
        </w:tabs>
        <w:jc w:val="both"/>
        <w:rPr>
          <w:rFonts w:ascii="Arial" w:hAnsi="Arial" w:cs="Arial"/>
        </w:rPr>
      </w:pPr>
      <w:r w:rsidRPr="004508F2">
        <w:rPr>
          <w:rFonts w:ascii="Arial" w:hAnsi="Arial" w:cs="Arial"/>
        </w:rPr>
        <w:t xml:space="preserve">Après avoir pris connaissance des pièces constitutives </w:t>
      </w:r>
      <w:r w:rsidR="00C84DF4" w:rsidRPr="004508F2">
        <w:rPr>
          <w:rFonts w:ascii="Arial" w:hAnsi="Arial" w:cs="Arial"/>
        </w:rPr>
        <w:t>de l’accord-cadre</w:t>
      </w:r>
      <w:r w:rsidR="002E5788">
        <w:rPr>
          <w:rFonts w:ascii="Arial" w:hAnsi="Arial" w:cs="Arial"/>
        </w:rPr>
        <w:t>,</w:t>
      </w:r>
    </w:p>
    <w:p w14:paraId="15C567D0" w14:textId="77777777" w:rsidR="009B1CD0" w:rsidRDefault="009B1CD0" w:rsidP="0083205E">
      <w:pPr>
        <w:tabs>
          <w:tab w:val="left" w:pos="851"/>
        </w:tabs>
        <w:jc w:val="both"/>
        <w:rPr>
          <w:rFonts w:ascii="Arial" w:hAnsi="Arial" w:cs="Arial"/>
        </w:rPr>
      </w:pPr>
    </w:p>
    <w:p w14:paraId="512C51E8" w14:textId="77777777" w:rsidR="00137DB8" w:rsidRDefault="00137DB8" w:rsidP="00137DB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rPr>
        <w:t xml:space="preserve"> Le signataire</w:t>
      </w:r>
    </w:p>
    <w:p w14:paraId="2C4F05BA" w14:textId="77777777" w:rsidR="00137DB8" w:rsidRDefault="00137DB8" w:rsidP="00137DB8">
      <w:pPr>
        <w:tabs>
          <w:tab w:val="left" w:pos="851"/>
        </w:tabs>
        <w:jc w:val="both"/>
        <w:rPr>
          <w:rFonts w:ascii="Arial" w:hAnsi="Arial" w:cs="Arial"/>
        </w:rPr>
      </w:pPr>
    </w:p>
    <w:p w14:paraId="6E9B7F3E" w14:textId="77777777" w:rsidR="00137DB8" w:rsidRDefault="00137DB8" w:rsidP="00137DB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E6D6316" w14:textId="77777777" w:rsidR="00137DB8" w:rsidRDefault="00137DB8" w:rsidP="00137DB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87C2950" w14:textId="77777777" w:rsidR="00137DB8" w:rsidRDefault="00137DB8" w:rsidP="00137DB8">
      <w:pPr>
        <w:tabs>
          <w:tab w:val="left" w:pos="851"/>
        </w:tabs>
        <w:jc w:val="both"/>
        <w:rPr>
          <w:rFonts w:ascii="Arial" w:hAnsi="Arial" w:cs="Arial"/>
        </w:rPr>
      </w:pPr>
    </w:p>
    <w:p w14:paraId="6E499D54" w14:textId="77777777" w:rsidR="00137DB8" w:rsidRDefault="00137DB8" w:rsidP="00137DB8">
      <w:pPr>
        <w:tabs>
          <w:tab w:val="left" w:pos="851"/>
        </w:tabs>
        <w:jc w:val="both"/>
        <w:rPr>
          <w:rFonts w:ascii="Arial" w:hAnsi="Arial" w:cs="Arial"/>
        </w:rPr>
      </w:pPr>
    </w:p>
    <w:p w14:paraId="1925935C" w14:textId="77777777" w:rsidR="00137DB8" w:rsidRDefault="00137DB8" w:rsidP="00137DB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5192DD01" w14:textId="77777777" w:rsidR="00137DB8" w:rsidRDefault="00137DB8" w:rsidP="00137DB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A354C21" w14:textId="77777777" w:rsidR="00137DB8" w:rsidRDefault="00137DB8" w:rsidP="00137DB8">
      <w:pPr>
        <w:tabs>
          <w:tab w:val="left" w:pos="851"/>
        </w:tabs>
        <w:jc w:val="both"/>
        <w:rPr>
          <w:rFonts w:ascii="Arial" w:hAnsi="Arial" w:cs="Arial"/>
        </w:rPr>
      </w:pPr>
    </w:p>
    <w:p w14:paraId="70E48185" w14:textId="77777777" w:rsidR="00137DB8" w:rsidRDefault="00137DB8" w:rsidP="00137DB8">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rPr>
        <w:t xml:space="preserve"> L’ensemble des membres du groupement s’engagent, sur la base de l’offre du groupement ;</w:t>
      </w:r>
    </w:p>
    <w:p w14:paraId="6F5F1BA5" w14:textId="1B7B961D" w:rsidR="00137DB8" w:rsidRDefault="00137DB8" w:rsidP="00F2070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B890B3E" w14:textId="77777777" w:rsidR="0027210B" w:rsidRDefault="0027210B" w:rsidP="0027210B">
      <w:pPr>
        <w:pStyle w:val="fcase1ertab"/>
        <w:tabs>
          <w:tab w:val="left" w:pos="851"/>
        </w:tabs>
        <w:ind w:left="0" w:firstLine="0"/>
        <w:rPr>
          <w:rFonts w:ascii="Arial" w:hAnsi="Arial" w:cs="Arial"/>
        </w:rPr>
      </w:pPr>
    </w:p>
    <w:p w14:paraId="6CAF3306" w14:textId="34086AFA" w:rsidR="0027210B" w:rsidRDefault="0027210B" w:rsidP="00C53A20">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aux prix indiqués dans l’annexe financière </w:t>
      </w:r>
      <w:r w:rsidR="0031519A">
        <w:rPr>
          <w:rFonts w:ascii="Arial" w:hAnsi="Arial" w:cs="Arial"/>
        </w:rPr>
        <w:t xml:space="preserve">(Bordereau des prix) </w:t>
      </w:r>
      <w:r>
        <w:rPr>
          <w:rFonts w:ascii="Arial" w:hAnsi="Arial" w:cs="Arial"/>
        </w:rPr>
        <w:t>jointe au présent document.</w:t>
      </w:r>
    </w:p>
    <w:p w14:paraId="25712317" w14:textId="77777777" w:rsidR="00635F4F" w:rsidRDefault="00635F4F" w:rsidP="00C53A20">
      <w:pPr>
        <w:pStyle w:val="fcase1ertab"/>
        <w:tabs>
          <w:tab w:val="left" w:pos="851"/>
        </w:tabs>
        <w:ind w:left="0" w:firstLine="0"/>
        <w:rPr>
          <w:rFonts w:ascii="Arial" w:hAnsi="Arial" w:cs="Arial"/>
        </w:rPr>
      </w:pPr>
    </w:p>
    <w:p w14:paraId="60953924" w14:textId="77777777" w:rsidR="00635F4F" w:rsidRDefault="00635F4F" w:rsidP="00C53A20">
      <w:pPr>
        <w:pStyle w:val="fcase1ertab"/>
        <w:tabs>
          <w:tab w:val="left" w:pos="851"/>
        </w:tabs>
        <w:ind w:left="0" w:firstLine="0"/>
        <w:rPr>
          <w:rFonts w:ascii="Arial" w:hAnsi="Arial" w:cs="Arial"/>
        </w:rPr>
      </w:pPr>
    </w:p>
    <w:p w14:paraId="7686895B" w14:textId="77777777" w:rsidR="009A2CCE" w:rsidRPr="00B2263D" w:rsidRDefault="009A2CCE" w:rsidP="009A2CCE">
      <w:pPr>
        <w:spacing w:after="160" w:line="259" w:lineRule="auto"/>
        <w:contextualSpacing/>
        <w:jc w:val="both"/>
        <w:rPr>
          <w:rFonts w:ascii="Arial" w:hAnsi="Arial" w:cs="Arial"/>
          <w:b/>
        </w:rPr>
      </w:pPr>
      <w:r w:rsidRPr="007D57BB">
        <w:rPr>
          <w:rFonts w:ascii="Arial" w:hAnsi="Arial" w:cs="Arial"/>
          <w:b/>
        </w:rPr>
        <w:t>En outre, le Titulaire désigne</w:t>
      </w:r>
      <w:r>
        <w:rPr>
          <w:rFonts w:ascii="Arial" w:hAnsi="Arial" w:cs="Arial"/>
          <w:b/>
        </w:rPr>
        <w:t xml:space="preserve"> </w:t>
      </w:r>
      <w:r w:rsidRPr="007D57BB">
        <w:rPr>
          <w:rFonts w:ascii="Arial" w:hAnsi="Arial" w:cs="Arial"/>
          <w:b/>
        </w:rPr>
        <w:t>:</w:t>
      </w:r>
    </w:p>
    <w:p w14:paraId="2250595A" w14:textId="77777777" w:rsidR="009A2CCE" w:rsidRDefault="009A2CCE" w:rsidP="009A2CCE">
      <w:pPr>
        <w:pStyle w:val="Paragraphedeliste"/>
        <w:numPr>
          <w:ilvl w:val="0"/>
          <w:numId w:val="5"/>
        </w:numPr>
        <w:suppressAutoHyphens w:val="0"/>
        <w:spacing w:after="160" w:line="259" w:lineRule="auto"/>
        <w:rPr>
          <w:rFonts w:cs="Arial"/>
          <w:b/>
        </w:rPr>
      </w:pPr>
      <w:proofErr w:type="gramStart"/>
      <w:r w:rsidRPr="00B2263D">
        <w:rPr>
          <w:rFonts w:cs="Arial"/>
          <w:b/>
        </w:rPr>
        <w:lastRenderedPageBreak/>
        <w:t>comme</w:t>
      </w:r>
      <w:proofErr w:type="gramEnd"/>
      <w:r w:rsidRPr="00B2263D">
        <w:rPr>
          <w:rFonts w:cs="Arial"/>
          <w:b/>
        </w:rPr>
        <w:t xml:space="preserve"> Représentant pour l’exécution des obligations relatives à la protection des données : </w:t>
      </w:r>
    </w:p>
    <w:p w14:paraId="7F809DBE" w14:textId="77777777" w:rsidR="009A2CCE" w:rsidRPr="00B2263D" w:rsidRDefault="009A2CCE" w:rsidP="009A2CCE">
      <w:pPr>
        <w:pStyle w:val="Paragraphedeliste"/>
        <w:spacing w:after="160" w:line="259" w:lineRule="auto"/>
        <w:rPr>
          <w:rFonts w:cs="Arial"/>
          <w:b/>
        </w:rPr>
      </w:pPr>
    </w:p>
    <w:p w14:paraId="0430903E" w14:textId="77777777" w:rsidR="009A2CCE" w:rsidRPr="00B2263D" w:rsidRDefault="009A2CCE" w:rsidP="009A2CCE">
      <w:pPr>
        <w:pStyle w:val="Paragraphedeliste"/>
        <w:numPr>
          <w:ilvl w:val="2"/>
          <w:numId w:val="5"/>
        </w:numPr>
        <w:rPr>
          <w:rFonts w:cs="Arial"/>
        </w:rPr>
      </w:pPr>
      <w:r w:rsidRPr="00B2263D">
        <w:rPr>
          <w:rFonts w:cs="Arial"/>
        </w:rPr>
        <w:t>Nom : …</w:t>
      </w:r>
    </w:p>
    <w:p w14:paraId="561A44B5" w14:textId="77777777" w:rsidR="009A2CCE" w:rsidRPr="00B2263D" w:rsidRDefault="009A2CCE" w:rsidP="009A2CCE">
      <w:pPr>
        <w:pStyle w:val="Paragraphedeliste"/>
        <w:numPr>
          <w:ilvl w:val="2"/>
          <w:numId w:val="5"/>
        </w:numPr>
        <w:rPr>
          <w:rFonts w:cs="Arial"/>
        </w:rPr>
      </w:pPr>
      <w:r w:rsidRPr="00B2263D">
        <w:rPr>
          <w:rFonts w:cs="Arial"/>
        </w:rPr>
        <w:t>Prénom : …</w:t>
      </w:r>
    </w:p>
    <w:p w14:paraId="48CAB7B5" w14:textId="77777777" w:rsidR="009A2CCE" w:rsidRPr="00B2263D" w:rsidRDefault="009A2CCE" w:rsidP="009A2CCE">
      <w:pPr>
        <w:pStyle w:val="Paragraphedeliste"/>
        <w:numPr>
          <w:ilvl w:val="2"/>
          <w:numId w:val="5"/>
        </w:numPr>
        <w:rPr>
          <w:rFonts w:cs="Arial"/>
        </w:rPr>
      </w:pPr>
      <w:r w:rsidRPr="00B2263D">
        <w:rPr>
          <w:rFonts w:cs="Arial"/>
        </w:rPr>
        <w:t>Poste : ….</w:t>
      </w:r>
    </w:p>
    <w:p w14:paraId="23F6806F" w14:textId="77777777" w:rsidR="009A2CCE" w:rsidRPr="00B2263D" w:rsidRDefault="009A2CCE" w:rsidP="009A2CCE">
      <w:pPr>
        <w:pStyle w:val="Paragraphedeliste"/>
        <w:numPr>
          <w:ilvl w:val="2"/>
          <w:numId w:val="5"/>
        </w:numPr>
        <w:rPr>
          <w:rFonts w:cs="Arial"/>
        </w:rPr>
      </w:pPr>
      <w:r w:rsidRPr="00B2263D">
        <w:rPr>
          <w:rFonts w:cs="Arial"/>
        </w:rPr>
        <w:t xml:space="preserve">Adresse </w:t>
      </w:r>
      <w:proofErr w:type="gramStart"/>
      <w:r w:rsidRPr="00B2263D">
        <w:rPr>
          <w:rFonts w:cs="Arial"/>
        </w:rPr>
        <w:t>mail</w:t>
      </w:r>
      <w:proofErr w:type="gramEnd"/>
      <w:r w:rsidRPr="00B2263D">
        <w:rPr>
          <w:rFonts w:cs="Arial"/>
        </w:rPr>
        <w:t> : ….</w:t>
      </w:r>
    </w:p>
    <w:p w14:paraId="42A9E875" w14:textId="77777777" w:rsidR="009A2CCE" w:rsidRPr="00B2263D" w:rsidRDefault="009A2CCE" w:rsidP="009A2CCE">
      <w:pPr>
        <w:pStyle w:val="Paragraphedeliste"/>
        <w:spacing w:after="160" w:line="259" w:lineRule="auto"/>
        <w:ind w:left="2160"/>
        <w:rPr>
          <w:rFonts w:cs="Arial"/>
          <w:b/>
        </w:rPr>
      </w:pPr>
    </w:p>
    <w:p w14:paraId="0B47AAF2" w14:textId="77777777" w:rsidR="009A2CCE" w:rsidRDefault="009A2CCE" w:rsidP="009A2CCE">
      <w:pPr>
        <w:pStyle w:val="Paragraphedeliste"/>
        <w:numPr>
          <w:ilvl w:val="0"/>
          <w:numId w:val="5"/>
        </w:numPr>
        <w:suppressAutoHyphens w:val="0"/>
        <w:spacing w:after="160" w:line="259" w:lineRule="auto"/>
        <w:rPr>
          <w:rFonts w:cs="Arial"/>
          <w:b/>
        </w:rPr>
      </w:pPr>
      <w:proofErr w:type="gramStart"/>
      <w:r w:rsidRPr="00B2263D">
        <w:rPr>
          <w:rFonts w:cs="Arial"/>
          <w:b/>
        </w:rPr>
        <w:t>comme</w:t>
      </w:r>
      <w:proofErr w:type="gramEnd"/>
      <w:r w:rsidRPr="00B2263D">
        <w:rPr>
          <w:rFonts w:cs="Arial"/>
          <w:b/>
        </w:rPr>
        <w:t xml:space="preserve"> Délégué à la protection des données : </w:t>
      </w:r>
    </w:p>
    <w:p w14:paraId="5775C29B" w14:textId="77777777" w:rsidR="009A2CCE" w:rsidRPr="00B2263D" w:rsidRDefault="009A2CCE" w:rsidP="009A2CCE">
      <w:pPr>
        <w:pStyle w:val="Paragraphedeliste"/>
        <w:spacing w:after="160" w:line="259" w:lineRule="auto"/>
        <w:rPr>
          <w:rFonts w:cs="Arial"/>
          <w:b/>
        </w:rPr>
      </w:pPr>
    </w:p>
    <w:p w14:paraId="5BB79317" w14:textId="77777777" w:rsidR="009A2CCE" w:rsidRPr="00B2263D" w:rsidRDefault="009A2CCE" w:rsidP="009A2CCE">
      <w:pPr>
        <w:pStyle w:val="Paragraphedeliste"/>
        <w:numPr>
          <w:ilvl w:val="2"/>
          <w:numId w:val="5"/>
        </w:numPr>
        <w:rPr>
          <w:rFonts w:cs="Arial"/>
        </w:rPr>
      </w:pPr>
      <w:r w:rsidRPr="00B2263D">
        <w:rPr>
          <w:rFonts w:cs="Arial"/>
        </w:rPr>
        <w:t>Nom : …</w:t>
      </w:r>
    </w:p>
    <w:p w14:paraId="2C92D0F1" w14:textId="77777777" w:rsidR="009A2CCE" w:rsidRPr="00B2263D" w:rsidRDefault="009A2CCE" w:rsidP="009A2CCE">
      <w:pPr>
        <w:pStyle w:val="Paragraphedeliste"/>
        <w:numPr>
          <w:ilvl w:val="2"/>
          <w:numId w:val="5"/>
        </w:numPr>
        <w:rPr>
          <w:rFonts w:cs="Arial"/>
        </w:rPr>
      </w:pPr>
      <w:r w:rsidRPr="00B2263D">
        <w:rPr>
          <w:rFonts w:cs="Arial"/>
        </w:rPr>
        <w:t>Prénom : …</w:t>
      </w:r>
    </w:p>
    <w:p w14:paraId="1766837F" w14:textId="77777777" w:rsidR="009A2CCE" w:rsidRPr="00B2263D" w:rsidRDefault="009A2CCE" w:rsidP="009A2CCE">
      <w:pPr>
        <w:pStyle w:val="Paragraphedeliste"/>
        <w:numPr>
          <w:ilvl w:val="2"/>
          <w:numId w:val="5"/>
        </w:numPr>
        <w:rPr>
          <w:rFonts w:cs="Arial"/>
        </w:rPr>
      </w:pPr>
      <w:r w:rsidRPr="00B2263D">
        <w:rPr>
          <w:rFonts w:cs="Arial"/>
        </w:rPr>
        <w:t>Poste : ….</w:t>
      </w:r>
    </w:p>
    <w:p w14:paraId="52CF5FB9" w14:textId="77777777" w:rsidR="009A2CCE" w:rsidRPr="00B2263D" w:rsidRDefault="009A2CCE" w:rsidP="009A2CCE">
      <w:pPr>
        <w:pStyle w:val="Paragraphedeliste"/>
        <w:numPr>
          <w:ilvl w:val="2"/>
          <w:numId w:val="5"/>
        </w:numPr>
        <w:rPr>
          <w:rFonts w:cs="Arial"/>
        </w:rPr>
      </w:pPr>
      <w:r w:rsidRPr="00B2263D">
        <w:rPr>
          <w:rFonts w:cs="Arial"/>
        </w:rPr>
        <w:t xml:space="preserve">Adresse </w:t>
      </w:r>
      <w:proofErr w:type="gramStart"/>
      <w:r w:rsidRPr="00B2263D">
        <w:rPr>
          <w:rFonts w:cs="Arial"/>
        </w:rPr>
        <w:t>mail</w:t>
      </w:r>
      <w:proofErr w:type="gramEnd"/>
      <w:r w:rsidRPr="00B2263D">
        <w:rPr>
          <w:rFonts w:cs="Arial"/>
        </w:rPr>
        <w:t> : …</w:t>
      </w:r>
    </w:p>
    <w:p w14:paraId="78982C12" w14:textId="77777777" w:rsidR="00104FBF" w:rsidRDefault="00104FBF" w:rsidP="00104FBF">
      <w:pPr>
        <w:pStyle w:val="fcase1ertab"/>
        <w:tabs>
          <w:tab w:val="left" w:pos="851"/>
        </w:tabs>
        <w:ind w:left="720" w:firstLine="0"/>
        <w:rPr>
          <w:rFonts w:ascii="Arial" w:hAnsi="Arial" w:cs="Arial"/>
        </w:rPr>
      </w:pPr>
    </w:p>
    <w:p w14:paraId="00DFB603" w14:textId="77777777" w:rsidR="009A2CCE" w:rsidRDefault="00104FBF" w:rsidP="00104FBF">
      <w:pPr>
        <w:pStyle w:val="fcase1ertab"/>
        <w:numPr>
          <w:ilvl w:val="0"/>
          <w:numId w:val="5"/>
        </w:numPr>
        <w:tabs>
          <w:tab w:val="left" w:pos="851"/>
        </w:tabs>
        <w:rPr>
          <w:rFonts w:ascii="Arial" w:hAnsi="Arial" w:cs="Arial"/>
        </w:rPr>
      </w:pPr>
      <w:r>
        <w:rPr>
          <w:rFonts w:ascii="Arial" w:hAnsi="Arial" w:cs="Arial"/>
        </w:rPr>
        <w:t xml:space="preserve">Le cas échéant, lien URL vers la </w:t>
      </w:r>
      <w:r w:rsidRPr="00104FBF">
        <w:rPr>
          <w:rFonts w:ascii="Arial" w:hAnsi="Arial" w:cs="Arial"/>
        </w:rPr>
        <w:t>politique de confidentialité</w:t>
      </w:r>
      <w:r>
        <w:rPr>
          <w:rFonts w:ascii="Arial" w:hAnsi="Arial" w:cs="Arial"/>
        </w:rPr>
        <w:t xml:space="preserve"> du Titulaire : </w:t>
      </w:r>
    </w:p>
    <w:p w14:paraId="21565427" w14:textId="77777777" w:rsidR="00084CED" w:rsidRDefault="00084CED" w:rsidP="009B45B9">
      <w:pPr>
        <w:tabs>
          <w:tab w:val="left" w:pos="851"/>
          <w:tab w:val="left" w:pos="6237"/>
        </w:tabs>
        <w:rPr>
          <w:rFonts w:ascii="Arial" w:hAnsi="Arial" w:cs="Arial"/>
          <w:b/>
          <w:sz w:val="22"/>
          <w:szCs w:val="22"/>
        </w:rPr>
      </w:pPr>
    </w:p>
    <w:p w14:paraId="07E72574" w14:textId="77777777" w:rsidR="00B0623A" w:rsidRDefault="00B0623A" w:rsidP="00B0623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4994847B" w14:textId="77777777" w:rsidR="00B0623A" w:rsidRDefault="00B0623A" w:rsidP="00B0623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1AB40C1" w14:textId="77777777" w:rsidR="00B0623A" w:rsidRDefault="00B0623A" w:rsidP="00B0623A">
      <w:pPr>
        <w:tabs>
          <w:tab w:val="left" w:pos="851"/>
          <w:tab w:val="left" w:pos="6237"/>
        </w:tabs>
        <w:rPr>
          <w:rFonts w:ascii="Arial" w:hAnsi="Arial" w:cs="Arial"/>
          <w:i/>
          <w:iCs/>
          <w:sz w:val="18"/>
          <w:szCs w:val="18"/>
        </w:rPr>
      </w:pPr>
    </w:p>
    <w:p w14:paraId="01E01B03" w14:textId="77777777" w:rsidR="00B0623A" w:rsidRDefault="00B0623A" w:rsidP="00B0623A">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14:paraId="0D78EEFA" w14:textId="77777777" w:rsidR="00B0623A" w:rsidRDefault="00B0623A" w:rsidP="00B0623A">
      <w:pPr>
        <w:pStyle w:val="fcase1ertab"/>
        <w:tabs>
          <w:tab w:val="left" w:pos="851"/>
        </w:tabs>
        <w:rPr>
          <w:rFonts w:ascii="Arial" w:hAnsi="Arial" w:cs="Arial"/>
        </w:rPr>
      </w:pPr>
      <w:r>
        <w:rPr>
          <w:rFonts w:ascii="Arial" w:hAnsi="Arial" w:cs="Arial"/>
          <w:i/>
          <w:iCs/>
          <w:sz w:val="18"/>
          <w:szCs w:val="18"/>
        </w:rPr>
        <w:t>(Cocher la case correspondante.)</w:t>
      </w:r>
    </w:p>
    <w:p w14:paraId="737498BA" w14:textId="77777777" w:rsidR="00B0623A" w:rsidRDefault="00B0623A" w:rsidP="00B0623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iCs/>
        </w:rPr>
        <w:t xml:space="preserve"> </w:t>
      </w:r>
      <w:r>
        <w:rPr>
          <w:rFonts w:ascii="Arial" w:hAnsi="Arial" w:cs="Arial"/>
        </w:rPr>
        <w:t>solidaire</w:t>
      </w:r>
    </w:p>
    <w:p w14:paraId="5B141958" w14:textId="77777777" w:rsidR="00B0623A" w:rsidRDefault="00B0623A" w:rsidP="00B0623A">
      <w:pPr>
        <w:pStyle w:val="fcase1ertab"/>
        <w:tabs>
          <w:tab w:val="clear" w:pos="426"/>
          <w:tab w:val="left" w:pos="851"/>
        </w:tabs>
        <w:spacing w:before="120"/>
        <w:ind w:left="0" w:firstLine="0"/>
        <w:rPr>
          <w:rFonts w:ascii="Arial" w:hAnsi="Arial" w:cs="Arial"/>
        </w:rPr>
      </w:pPr>
    </w:p>
    <w:p w14:paraId="2D1D35E3" w14:textId="77777777" w:rsidR="00B0623A" w:rsidRDefault="00B0623A" w:rsidP="00B0623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623A" w14:paraId="1EABFDD4" w14:textId="77777777" w:rsidTr="0021649D">
        <w:trPr>
          <w:trHeight w:val="938"/>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A9150A" w14:textId="77777777" w:rsidR="00B0623A" w:rsidRDefault="00B0623A" w:rsidP="003644BE">
            <w:pPr>
              <w:tabs>
                <w:tab w:val="left" w:pos="851"/>
              </w:tabs>
              <w:jc w:val="center"/>
              <w:rPr>
                <w:rFonts w:ascii="Arial" w:hAnsi="Arial" w:cs="Arial"/>
                <w:b/>
              </w:rPr>
            </w:pPr>
            <w:r>
              <w:rPr>
                <w:rFonts w:ascii="Arial" w:hAnsi="Arial" w:cs="Arial"/>
                <w:b/>
              </w:rPr>
              <w:t xml:space="preserve">Désignation des membres </w:t>
            </w:r>
          </w:p>
          <w:p w14:paraId="7598F6B9" w14:textId="77777777" w:rsidR="00B0623A" w:rsidRDefault="00B0623A" w:rsidP="003644B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E0C19" w14:textId="77777777" w:rsidR="00B0623A" w:rsidRDefault="00B0623A" w:rsidP="003644BE">
            <w:pPr>
              <w:pStyle w:val="Titre5"/>
              <w:tabs>
                <w:tab w:val="left" w:pos="851"/>
              </w:tabs>
              <w:ind w:left="0" w:hanging="1008"/>
              <w:jc w:val="center"/>
              <w:rPr>
                <w:b/>
                <w:i w:val="0"/>
                <w:sz w:val="20"/>
              </w:rPr>
            </w:pPr>
            <w:r>
              <w:rPr>
                <w:b/>
                <w:i w:val="0"/>
                <w:sz w:val="20"/>
              </w:rPr>
              <w:t>Prestations exécutées par les membres</w:t>
            </w:r>
          </w:p>
          <w:p w14:paraId="4F62DC58" w14:textId="14127591" w:rsidR="0021649D" w:rsidRPr="0021649D" w:rsidRDefault="00B0623A" w:rsidP="0021649D">
            <w:pPr>
              <w:pStyle w:val="Titre5"/>
              <w:tabs>
                <w:tab w:val="left" w:pos="851"/>
              </w:tabs>
              <w:ind w:left="0" w:hanging="1008"/>
              <w:jc w:val="center"/>
              <w:rPr>
                <w:b/>
                <w:i w:val="0"/>
                <w:sz w:val="20"/>
              </w:rPr>
            </w:pPr>
            <w:proofErr w:type="gramStart"/>
            <w:r>
              <w:rPr>
                <w:b/>
                <w:i w:val="0"/>
                <w:sz w:val="20"/>
              </w:rPr>
              <w:t>du</w:t>
            </w:r>
            <w:proofErr w:type="gramEnd"/>
            <w:r>
              <w:rPr>
                <w:b/>
                <w:i w:val="0"/>
                <w:sz w:val="20"/>
              </w:rPr>
              <w:t xml:space="preserve"> groupement conjoint</w:t>
            </w:r>
          </w:p>
        </w:tc>
      </w:tr>
      <w:tr w:rsidR="00B0623A" w14:paraId="6F8280C7" w14:textId="77777777" w:rsidTr="003644B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7356A08" w14:textId="77777777" w:rsidR="00B0623A" w:rsidRDefault="00B0623A" w:rsidP="003644B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731A1B3" w14:textId="77777777" w:rsidR="00B0623A" w:rsidRDefault="00B0623A" w:rsidP="003644B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154656" w14:textId="77777777" w:rsidR="00B0623A" w:rsidRDefault="00B0623A" w:rsidP="003644BE">
            <w:pPr>
              <w:tabs>
                <w:tab w:val="left" w:pos="851"/>
              </w:tabs>
              <w:jc w:val="center"/>
              <w:rPr>
                <w:rFonts w:ascii="Arial" w:hAnsi="Arial" w:cs="Arial"/>
                <w:b/>
              </w:rPr>
            </w:pPr>
            <w:r>
              <w:rPr>
                <w:rFonts w:ascii="Arial" w:hAnsi="Arial" w:cs="Arial"/>
                <w:b/>
              </w:rPr>
              <w:t xml:space="preserve">Montant HT </w:t>
            </w:r>
          </w:p>
          <w:p w14:paraId="29384A2E" w14:textId="77777777" w:rsidR="00B0623A" w:rsidRDefault="00B0623A" w:rsidP="003644BE">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B0623A" w14:paraId="2ADD1C03" w14:textId="77777777" w:rsidTr="003644BE">
        <w:trPr>
          <w:trHeight w:val="1021"/>
        </w:trPr>
        <w:tc>
          <w:tcPr>
            <w:tcW w:w="4503" w:type="dxa"/>
            <w:tcBorders>
              <w:top w:val="single" w:sz="4" w:space="0" w:color="000000"/>
              <w:left w:val="single" w:sz="4" w:space="0" w:color="000000"/>
            </w:tcBorders>
            <w:shd w:val="clear" w:color="auto" w:fill="CCFFFF"/>
          </w:tcPr>
          <w:p w14:paraId="7C9349BA" w14:textId="77777777" w:rsidR="00B0623A" w:rsidRDefault="00B0623A" w:rsidP="003644B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9805317" w14:textId="77777777" w:rsidR="00B0623A" w:rsidRDefault="00B0623A" w:rsidP="003644B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B007033" w14:textId="77777777" w:rsidR="00B0623A" w:rsidRDefault="00B0623A" w:rsidP="003644BE">
            <w:pPr>
              <w:tabs>
                <w:tab w:val="left" w:pos="851"/>
              </w:tabs>
              <w:snapToGrid w:val="0"/>
              <w:jc w:val="both"/>
              <w:rPr>
                <w:rFonts w:ascii="Arial" w:hAnsi="Arial" w:cs="Arial"/>
              </w:rPr>
            </w:pPr>
          </w:p>
        </w:tc>
      </w:tr>
      <w:tr w:rsidR="00B0623A" w14:paraId="0F60DE0A" w14:textId="77777777" w:rsidTr="003644BE">
        <w:trPr>
          <w:trHeight w:val="1021"/>
        </w:trPr>
        <w:tc>
          <w:tcPr>
            <w:tcW w:w="4503" w:type="dxa"/>
            <w:tcBorders>
              <w:left w:val="single" w:sz="4" w:space="0" w:color="000000"/>
            </w:tcBorders>
            <w:shd w:val="clear" w:color="auto" w:fill="auto"/>
          </w:tcPr>
          <w:p w14:paraId="7F885D80" w14:textId="77777777" w:rsidR="00B0623A" w:rsidRDefault="00B0623A" w:rsidP="003644B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D780378" w14:textId="77777777" w:rsidR="00B0623A" w:rsidRDefault="00B0623A" w:rsidP="003644B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029D1C1" w14:textId="77777777" w:rsidR="00B0623A" w:rsidRDefault="00B0623A" w:rsidP="003644BE">
            <w:pPr>
              <w:tabs>
                <w:tab w:val="left" w:pos="851"/>
              </w:tabs>
              <w:snapToGrid w:val="0"/>
              <w:jc w:val="both"/>
              <w:rPr>
                <w:rFonts w:ascii="Arial" w:hAnsi="Arial" w:cs="Arial"/>
              </w:rPr>
            </w:pPr>
          </w:p>
        </w:tc>
      </w:tr>
      <w:tr w:rsidR="00B0623A" w14:paraId="38A2F17B" w14:textId="77777777" w:rsidTr="003644BE">
        <w:trPr>
          <w:trHeight w:val="1021"/>
        </w:trPr>
        <w:tc>
          <w:tcPr>
            <w:tcW w:w="4503" w:type="dxa"/>
            <w:tcBorders>
              <w:left w:val="single" w:sz="4" w:space="0" w:color="000000"/>
              <w:bottom w:val="single" w:sz="4" w:space="0" w:color="000000"/>
            </w:tcBorders>
            <w:shd w:val="clear" w:color="auto" w:fill="CCFFFF"/>
          </w:tcPr>
          <w:p w14:paraId="1232E21A" w14:textId="77777777" w:rsidR="00B0623A" w:rsidRDefault="00B0623A" w:rsidP="003644B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518C953" w14:textId="77777777" w:rsidR="00B0623A" w:rsidRDefault="00B0623A" w:rsidP="003644B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2F052BC" w14:textId="77777777" w:rsidR="00B0623A" w:rsidRDefault="00B0623A" w:rsidP="003644BE">
            <w:pPr>
              <w:tabs>
                <w:tab w:val="left" w:pos="851"/>
              </w:tabs>
              <w:snapToGrid w:val="0"/>
              <w:jc w:val="both"/>
              <w:rPr>
                <w:rFonts w:ascii="Arial" w:hAnsi="Arial" w:cs="Arial"/>
              </w:rPr>
            </w:pPr>
          </w:p>
        </w:tc>
      </w:tr>
    </w:tbl>
    <w:p w14:paraId="5E16C6D6" w14:textId="77777777" w:rsidR="00B0623A" w:rsidRDefault="00B0623A" w:rsidP="00B0623A">
      <w:pPr>
        <w:tabs>
          <w:tab w:val="left" w:pos="851"/>
          <w:tab w:val="left" w:pos="6237"/>
        </w:tabs>
      </w:pPr>
    </w:p>
    <w:p w14:paraId="2AD6E0B3" w14:textId="77777777" w:rsidR="00B0623A" w:rsidRDefault="00B0623A" w:rsidP="00B0623A">
      <w:pPr>
        <w:pStyle w:val="fcasegauche"/>
        <w:tabs>
          <w:tab w:val="left" w:pos="851"/>
        </w:tabs>
        <w:spacing w:after="0"/>
        <w:ind w:left="0" w:firstLine="0"/>
        <w:rPr>
          <w:rFonts w:ascii="Arial" w:hAnsi="Arial" w:cs="Arial"/>
          <w:bCs/>
          <w:iCs/>
        </w:rPr>
      </w:pPr>
    </w:p>
    <w:p w14:paraId="680F879F" w14:textId="77777777" w:rsidR="008D7768" w:rsidRDefault="008D7768" w:rsidP="00B0623A">
      <w:pPr>
        <w:pStyle w:val="fcasegauche"/>
        <w:tabs>
          <w:tab w:val="left" w:pos="851"/>
        </w:tabs>
        <w:spacing w:after="0"/>
        <w:ind w:left="0" w:firstLine="0"/>
        <w:rPr>
          <w:rFonts w:ascii="Arial" w:hAnsi="Arial" w:cs="Arial"/>
          <w:bCs/>
          <w:iCs/>
        </w:rPr>
      </w:pPr>
    </w:p>
    <w:p w14:paraId="4DCCD46F" w14:textId="77777777" w:rsidR="008D7768" w:rsidRDefault="008D7768" w:rsidP="00B0623A">
      <w:pPr>
        <w:pStyle w:val="fcasegauche"/>
        <w:tabs>
          <w:tab w:val="left" w:pos="851"/>
        </w:tabs>
        <w:spacing w:after="0"/>
        <w:ind w:left="0" w:firstLine="0"/>
        <w:rPr>
          <w:rFonts w:ascii="Arial" w:hAnsi="Arial" w:cs="Arial"/>
          <w:bCs/>
          <w:iCs/>
        </w:rPr>
      </w:pPr>
    </w:p>
    <w:p w14:paraId="519B6501" w14:textId="77777777" w:rsidR="008D7768" w:rsidRDefault="008D7768" w:rsidP="00B0623A">
      <w:pPr>
        <w:pStyle w:val="fcasegauche"/>
        <w:tabs>
          <w:tab w:val="left" w:pos="851"/>
        </w:tabs>
        <w:spacing w:after="0"/>
        <w:ind w:left="0" w:firstLine="0"/>
        <w:rPr>
          <w:rFonts w:ascii="Arial" w:hAnsi="Arial" w:cs="Arial"/>
          <w:bCs/>
          <w:iCs/>
        </w:rPr>
      </w:pPr>
    </w:p>
    <w:p w14:paraId="050A81F0" w14:textId="77777777" w:rsidR="008D7768" w:rsidRDefault="008D7768" w:rsidP="00B0623A">
      <w:pPr>
        <w:pStyle w:val="fcasegauche"/>
        <w:tabs>
          <w:tab w:val="left" w:pos="851"/>
        </w:tabs>
        <w:spacing w:after="0"/>
        <w:ind w:left="0" w:firstLine="0"/>
        <w:rPr>
          <w:rFonts w:ascii="Arial" w:hAnsi="Arial" w:cs="Arial"/>
          <w:bCs/>
          <w:iCs/>
        </w:rPr>
      </w:pPr>
    </w:p>
    <w:p w14:paraId="2889CD95" w14:textId="77777777" w:rsidR="008D7768" w:rsidRDefault="008D7768" w:rsidP="00B0623A">
      <w:pPr>
        <w:pStyle w:val="fcasegauche"/>
        <w:tabs>
          <w:tab w:val="left" w:pos="851"/>
        </w:tabs>
        <w:spacing w:after="0"/>
        <w:ind w:left="0" w:firstLine="0"/>
        <w:rPr>
          <w:rFonts w:ascii="Arial" w:hAnsi="Arial" w:cs="Arial"/>
          <w:bCs/>
          <w:iCs/>
        </w:rPr>
      </w:pPr>
    </w:p>
    <w:p w14:paraId="2EB47D7F" w14:textId="77777777" w:rsidR="008D7768" w:rsidRDefault="008D7768" w:rsidP="00B0623A">
      <w:pPr>
        <w:pStyle w:val="fcasegauche"/>
        <w:tabs>
          <w:tab w:val="left" w:pos="851"/>
        </w:tabs>
        <w:spacing w:after="0"/>
        <w:ind w:left="0" w:firstLine="0"/>
        <w:rPr>
          <w:rFonts w:ascii="Arial" w:hAnsi="Arial" w:cs="Arial"/>
          <w:bCs/>
          <w:iCs/>
        </w:rPr>
      </w:pPr>
    </w:p>
    <w:p w14:paraId="7E287FF3" w14:textId="77777777" w:rsidR="00FF5A04" w:rsidRDefault="00FF5A04" w:rsidP="00B0623A">
      <w:pPr>
        <w:pStyle w:val="fcasegauche"/>
        <w:tabs>
          <w:tab w:val="left" w:pos="851"/>
        </w:tabs>
        <w:spacing w:after="0"/>
        <w:ind w:left="0" w:firstLine="0"/>
        <w:rPr>
          <w:rFonts w:ascii="Arial" w:hAnsi="Arial" w:cs="Arial"/>
          <w:bCs/>
          <w:iCs/>
        </w:rPr>
      </w:pPr>
    </w:p>
    <w:p w14:paraId="03FEF4A6" w14:textId="77777777" w:rsidR="00FF5A04" w:rsidRDefault="00FF5A04" w:rsidP="00B0623A">
      <w:pPr>
        <w:pStyle w:val="fcasegauche"/>
        <w:tabs>
          <w:tab w:val="left" w:pos="851"/>
        </w:tabs>
        <w:spacing w:after="0"/>
        <w:ind w:left="0" w:firstLine="0"/>
        <w:rPr>
          <w:rFonts w:ascii="Arial" w:hAnsi="Arial" w:cs="Arial"/>
          <w:bCs/>
          <w:iCs/>
        </w:rPr>
      </w:pPr>
    </w:p>
    <w:p w14:paraId="72FADC16" w14:textId="77777777" w:rsidR="00FF5A04" w:rsidRDefault="00FF5A04" w:rsidP="00B0623A">
      <w:pPr>
        <w:pStyle w:val="fcasegauche"/>
        <w:tabs>
          <w:tab w:val="left" w:pos="851"/>
        </w:tabs>
        <w:spacing w:after="0"/>
        <w:ind w:left="0" w:firstLine="0"/>
        <w:rPr>
          <w:rFonts w:ascii="Arial" w:hAnsi="Arial" w:cs="Arial"/>
          <w:bCs/>
          <w:iCs/>
        </w:rPr>
      </w:pPr>
    </w:p>
    <w:p w14:paraId="7A0F6EE4" w14:textId="77777777" w:rsidR="00FF5A04" w:rsidRDefault="00FF5A04" w:rsidP="00B0623A">
      <w:pPr>
        <w:pStyle w:val="fcasegauche"/>
        <w:tabs>
          <w:tab w:val="left" w:pos="851"/>
        </w:tabs>
        <w:spacing w:after="0"/>
        <w:ind w:left="0" w:firstLine="0"/>
        <w:rPr>
          <w:rFonts w:ascii="Arial" w:hAnsi="Arial" w:cs="Arial"/>
          <w:bCs/>
          <w:iCs/>
        </w:rPr>
      </w:pPr>
    </w:p>
    <w:p w14:paraId="47BAE385" w14:textId="77777777" w:rsidR="00FF5A04" w:rsidRDefault="00FF5A04" w:rsidP="00B0623A">
      <w:pPr>
        <w:pStyle w:val="fcasegauche"/>
        <w:tabs>
          <w:tab w:val="left" w:pos="851"/>
        </w:tabs>
        <w:spacing w:after="0"/>
        <w:ind w:left="0" w:firstLine="0"/>
        <w:rPr>
          <w:rFonts w:ascii="Arial" w:hAnsi="Arial" w:cs="Arial"/>
          <w:bCs/>
          <w:iCs/>
        </w:rPr>
      </w:pPr>
    </w:p>
    <w:p w14:paraId="79B16DB6" w14:textId="77777777" w:rsidR="00FF5A04" w:rsidRDefault="00FF5A04" w:rsidP="00B0623A">
      <w:pPr>
        <w:pStyle w:val="fcasegauche"/>
        <w:tabs>
          <w:tab w:val="left" w:pos="851"/>
        </w:tabs>
        <w:spacing w:after="0"/>
        <w:ind w:left="0" w:firstLine="0"/>
        <w:rPr>
          <w:rFonts w:ascii="Arial" w:hAnsi="Arial" w:cs="Arial"/>
          <w:bCs/>
          <w:iCs/>
        </w:rPr>
      </w:pPr>
    </w:p>
    <w:p w14:paraId="10770E85" w14:textId="77777777" w:rsidR="00B0623A" w:rsidRDefault="00B0623A" w:rsidP="00B0623A">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274AF7A" w14:textId="77777777" w:rsidR="00B0623A" w:rsidRDefault="00B0623A" w:rsidP="00B0623A">
      <w:pPr>
        <w:pStyle w:val="fcase1ertab"/>
        <w:tabs>
          <w:tab w:val="left" w:pos="851"/>
        </w:tabs>
        <w:spacing w:before="120"/>
        <w:ind w:left="0" w:firstLine="0"/>
        <w:rPr>
          <w:rFonts w:ascii="Arial" w:hAnsi="Arial" w:cs="Arial"/>
          <w:b/>
        </w:rPr>
      </w:pPr>
      <w:r>
        <w:rPr>
          <w:rFonts w:ascii="Arial" w:hAnsi="Arial" w:cs="Arial"/>
          <w:i/>
          <w:sz w:val="18"/>
          <w:szCs w:val="18"/>
        </w:rPr>
        <w:lastRenderedPageBreak/>
        <w:t>(Joindre un ou des relevé(s) d’identité bancaire ou postal.)</w:t>
      </w:r>
    </w:p>
    <w:p w14:paraId="117CA6C7" w14:textId="77777777" w:rsidR="00B0623A" w:rsidRDefault="00B0623A" w:rsidP="00B0623A">
      <w:pPr>
        <w:pStyle w:val="fcasegauche"/>
        <w:tabs>
          <w:tab w:val="left" w:pos="426"/>
          <w:tab w:val="left" w:pos="851"/>
        </w:tabs>
        <w:spacing w:after="0"/>
        <w:ind w:left="0" w:firstLine="0"/>
        <w:jc w:val="left"/>
        <w:rPr>
          <w:rFonts w:ascii="Arial" w:hAnsi="Arial" w:cs="Arial"/>
          <w:b/>
        </w:rPr>
      </w:pPr>
    </w:p>
    <w:p w14:paraId="7616D065" w14:textId="0FCDC940" w:rsidR="00B0623A" w:rsidRDefault="008D7768" w:rsidP="00B0623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B0623A">
        <w:rPr>
          <w:rFonts w:ascii="Arial" w:hAnsi="Arial" w:cs="Arial"/>
        </w:rPr>
        <w:t xml:space="preserve"> de l’établissement bancaire :</w:t>
      </w:r>
    </w:p>
    <w:p w14:paraId="6445A40E" w14:textId="77777777" w:rsidR="00B0623A" w:rsidRDefault="00B0623A" w:rsidP="00B0623A">
      <w:pPr>
        <w:pStyle w:val="fcasegauche"/>
        <w:tabs>
          <w:tab w:val="left" w:pos="426"/>
          <w:tab w:val="left" w:pos="851"/>
        </w:tabs>
        <w:spacing w:after="0"/>
        <w:ind w:left="0" w:firstLine="0"/>
        <w:jc w:val="left"/>
        <w:rPr>
          <w:rFonts w:ascii="Arial" w:hAnsi="Arial" w:cs="Arial"/>
        </w:rPr>
      </w:pPr>
    </w:p>
    <w:p w14:paraId="5EB3A68B" w14:textId="77777777" w:rsidR="00B0623A" w:rsidRDefault="00B0623A" w:rsidP="00B0623A">
      <w:pPr>
        <w:pStyle w:val="fcasegauche"/>
        <w:tabs>
          <w:tab w:val="left" w:pos="426"/>
          <w:tab w:val="left" w:pos="851"/>
        </w:tabs>
        <w:spacing w:after="0"/>
        <w:ind w:left="0" w:firstLine="0"/>
        <w:jc w:val="left"/>
        <w:rPr>
          <w:rFonts w:ascii="Arial" w:hAnsi="Arial" w:cs="Arial"/>
        </w:rPr>
      </w:pPr>
    </w:p>
    <w:p w14:paraId="2D090D32" w14:textId="77777777" w:rsidR="00B0623A" w:rsidRDefault="00B0623A" w:rsidP="00B0623A">
      <w:pPr>
        <w:pStyle w:val="fcasegauche"/>
        <w:tabs>
          <w:tab w:val="left" w:pos="426"/>
          <w:tab w:val="left" w:pos="851"/>
        </w:tabs>
        <w:spacing w:after="0"/>
        <w:ind w:left="0" w:firstLine="0"/>
        <w:jc w:val="left"/>
        <w:rPr>
          <w:rFonts w:ascii="Arial" w:hAnsi="Arial" w:cs="Arial"/>
        </w:rPr>
      </w:pPr>
    </w:p>
    <w:p w14:paraId="4F4C03D1" w14:textId="75517AA7" w:rsidR="00B0623A" w:rsidRDefault="008D7768" w:rsidP="00B0623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B0623A">
        <w:rPr>
          <w:rFonts w:ascii="Arial" w:hAnsi="Arial" w:cs="Arial"/>
        </w:rPr>
        <w:t xml:space="preserve"> de compte :</w:t>
      </w:r>
    </w:p>
    <w:p w14:paraId="323B3BCC" w14:textId="77777777" w:rsidR="00B0623A" w:rsidRDefault="00B0623A" w:rsidP="00B0623A">
      <w:pPr>
        <w:pStyle w:val="fcasegauche"/>
        <w:tabs>
          <w:tab w:val="left" w:pos="426"/>
          <w:tab w:val="left" w:pos="851"/>
        </w:tabs>
        <w:spacing w:after="0"/>
        <w:ind w:left="0" w:firstLine="0"/>
        <w:jc w:val="left"/>
        <w:rPr>
          <w:rFonts w:ascii="Arial" w:hAnsi="Arial" w:cs="Arial"/>
          <w:b/>
        </w:rPr>
      </w:pPr>
    </w:p>
    <w:p w14:paraId="1B4E34EF" w14:textId="77777777" w:rsidR="00B0623A" w:rsidRDefault="00B0623A" w:rsidP="00B0623A">
      <w:pPr>
        <w:pStyle w:val="fcasegauche"/>
        <w:tabs>
          <w:tab w:val="left" w:pos="426"/>
          <w:tab w:val="left" w:pos="851"/>
        </w:tabs>
        <w:spacing w:after="0"/>
        <w:ind w:left="0" w:firstLine="0"/>
        <w:jc w:val="left"/>
        <w:rPr>
          <w:rFonts w:ascii="Arial" w:hAnsi="Arial" w:cs="Arial"/>
          <w:b/>
        </w:rPr>
      </w:pPr>
    </w:p>
    <w:p w14:paraId="22518693" w14:textId="77777777" w:rsidR="00B0623A" w:rsidRDefault="00B0623A" w:rsidP="00B0623A">
      <w:pPr>
        <w:pStyle w:val="fcasegauche"/>
        <w:tabs>
          <w:tab w:val="left" w:pos="426"/>
          <w:tab w:val="left" w:pos="851"/>
        </w:tabs>
        <w:spacing w:after="0"/>
        <w:ind w:left="0" w:firstLine="0"/>
        <w:jc w:val="left"/>
        <w:rPr>
          <w:rFonts w:ascii="Arial" w:hAnsi="Arial" w:cs="Arial"/>
          <w:b/>
        </w:rPr>
      </w:pPr>
    </w:p>
    <w:p w14:paraId="2CA46F66" w14:textId="77777777" w:rsidR="00B0623A" w:rsidRDefault="00B0623A" w:rsidP="00B0623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rsidR="00556497" w:rsidRPr="00556497">
        <w:rPr>
          <w:rFonts w:ascii="Arial" w:hAnsi="Arial" w:cs="Arial"/>
          <w:i/>
          <w:sz w:val="18"/>
          <w:szCs w:val="18"/>
        </w:rPr>
        <w:t>Article R</w:t>
      </w:r>
      <w:r w:rsidR="001F7000">
        <w:rPr>
          <w:rFonts w:ascii="Arial" w:hAnsi="Arial" w:cs="Arial"/>
          <w:i/>
          <w:sz w:val="18"/>
          <w:szCs w:val="18"/>
        </w:rPr>
        <w:t xml:space="preserve">. </w:t>
      </w:r>
      <w:r w:rsidR="00556497" w:rsidRPr="00556497">
        <w:rPr>
          <w:rFonts w:ascii="Arial" w:hAnsi="Arial" w:cs="Arial"/>
          <w:i/>
          <w:sz w:val="18"/>
          <w:szCs w:val="18"/>
        </w:rPr>
        <w:t>2191-3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3B526629" w14:textId="77777777" w:rsidR="00B0623A" w:rsidRDefault="00B0623A" w:rsidP="00B0623A">
      <w:pPr>
        <w:tabs>
          <w:tab w:val="left" w:pos="426"/>
          <w:tab w:val="left" w:pos="851"/>
        </w:tabs>
        <w:rPr>
          <w:rFonts w:ascii="Arial" w:hAnsi="Arial" w:cs="Arial"/>
          <w:b/>
        </w:rPr>
      </w:pPr>
    </w:p>
    <w:p w14:paraId="6325FF05" w14:textId="77777777" w:rsidR="00B0623A" w:rsidRDefault="00B0623A" w:rsidP="00B0623A">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tab/>
        <w:t>OUI</w:t>
      </w:r>
    </w:p>
    <w:p w14:paraId="43B551A3" w14:textId="77777777" w:rsidR="00B0623A" w:rsidRDefault="00B0623A" w:rsidP="00B0623A">
      <w:pPr>
        <w:tabs>
          <w:tab w:val="left" w:pos="851"/>
        </w:tabs>
        <w:rPr>
          <w:rFonts w:ascii="Arial" w:hAnsi="Arial" w:cs="Arial"/>
          <w:b/>
        </w:rPr>
      </w:pPr>
      <w:r>
        <w:rPr>
          <w:rFonts w:ascii="Arial" w:hAnsi="Arial" w:cs="Arial"/>
          <w:i/>
          <w:sz w:val="18"/>
          <w:szCs w:val="18"/>
        </w:rPr>
        <w:t>(Cocher la case correspondante.)</w:t>
      </w:r>
    </w:p>
    <w:p w14:paraId="1E09A67F" w14:textId="77777777" w:rsidR="00B0623A" w:rsidRDefault="00B0623A" w:rsidP="00B0623A">
      <w:pPr>
        <w:tabs>
          <w:tab w:val="left" w:pos="426"/>
          <w:tab w:val="left" w:pos="851"/>
        </w:tabs>
        <w:jc w:val="both"/>
        <w:rPr>
          <w:rFonts w:ascii="Arial" w:hAnsi="Arial" w:cs="Arial"/>
          <w:b/>
        </w:rPr>
      </w:pPr>
    </w:p>
    <w:p w14:paraId="7345062A" w14:textId="77777777" w:rsidR="00B0623A" w:rsidRDefault="00B0623A" w:rsidP="00B0623A">
      <w:pPr>
        <w:tabs>
          <w:tab w:val="left" w:pos="426"/>
          <w:tab w:val="left" w:pos="851"/>
        </w:tabs>
        <w:jc w:val="both"/>
        <w:rPr>
          <w:rFonts w:ascii="Arial" w:hAnsi="Arial" w:cs="Arial"/>
          <w:b/>
        </w:rPr>
      </w:pPr>
    </w:p>
    <w:p w14:paraId="3A0A63A8" w14:textId="77777777" w:rsidR="00B0623A" w:rsidRDefault="00B0623A" w:rsidP="00B0623A">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3B9DFB2C" w14:textId="77777777" w:rsidR="00104FBF" w:rsidRDefault="00104FBF" w:rsidP="00104FBF">
      <w:pPr>
        <w:spacing w:after="120" w:line="276" w:lineRule="auto"/>
        <w:jc w:val="both"/>
        <w:rPr>
          <w:rFonts w:ascii="Arial" w:hAnsi="Arial" w:cs="Arial"/>
        </w:rPr>
      </w:pPr>
      <w:bookmarkStart w:id="2" w:name="_Hlk21451170"/>
    </w:p>
    <w:p w14:paraId="5DCBCFA0" w14:textId="335FDA7E" w:rsidR="00B52554" w:rsidRDefault="00B52554" w:rsidP="00B52554">
      <w:pPr>
        <w:pStyle w:val="Corpsdetexte"/>
        <w:spacing w:before="118" w:line="276" w:lineRule="auto"/>
        <w:ind w:right="334"/>
        <w:contextualSpacing/>
        <w:rPr>
          <w:rFonts w:eastAsia="Calibri"/>
          <w:b w:val="0"/>
          <w:sz w:val="20"/>
        </w:rPr>
      </w:pPr>
      <w:r w:rsidRPr="00B52554">
        <w:rPr>
          <w:rFonts w:eastAsia="Calibri"/>
          <w:b w:val="0"/>
          <w:sz w:val="20"/>
        </w:rPr>
        <w:t xml:space="preserve">L’accord-cadre prend effet à compter de sa date de notification au </w:t>
      </w:r>
      <w:r w:rsidR="00042018">
        <w:rPr>
          <w:rFonts w:eastAsia="Calibri"/>
          <w:b w:val="0"/>
          <w:sz w:val="20"/>
        </w:rPr>
        <w:t>t</w:t>
      </w:r>
      <w:r w:rsidRPr="00B52554">
        <w:rPr>
          <w:rFonts w:eastAsia="Calibri"/>
          <w:b w:val="0"/>
          <w:sz w:val="20"/>
        </w:rPr>
        <w:t xml:space="preserve">itulaire pour une durée </w:t>
      </w:r>
      <w:r w:rsidR="002E5788">
        <w:rPr>
          <w:rFonts w:eastAsia="Calibri"/>
          <w:b w:val="0"/>
          <w:sz w:val="20"/>
        </w:rPr>
        <w:t>de deux</w:t>
      </w:r>
      <w:r w:rsidRPr="00B52554">
        <w:rPr>
          <w:rFonts w:eastAsia="Calibri"/>
          <w:b w:val="0"/>
          <w:sz w:val="20"/>
        </w:rPr>
        <w:t xml:space="preserve"> </w:t>
      </w:r>
      <w:r w:rsidR="002E5788">
        <w:rPr>
          <w:rFonts w:eastAsia="Calibri"/>
          <w:b w:val="0"/>
          <w:sz w:val="20"/>
        </w:rPr>
        <w:t>(2</w:t>
      </w:r>
      <w:r w:rsidRPr="00B52554">
        <w:rPr>
          <w:rFonts w:eastAsia="Calibri"/>
          <w:b w:val="0"/>
          <w:sz w:val="20"/>
        </w:rPr>
        <w:t>) an</w:t>
      </w:r>
      <w:r w:rsidR="002E5788">
        <w:rPr>
          <w:rFonts w:eastAsia="Calibri"/>
          <w:b w:val="0"/>
          <w:sz w:val="20"/>
        </w:rPr>
        <w:t>s</w:t>
      </w:r>
      <w:r w:rsidRPr="00B52554">
        <w:rPr>
          <w:rFonts w:eastAsia="Calibri"/>
          <w:b w:val="0"/>
          <w:sz w:val="20"/>
        </w:rPr>
        <w:t>.</w:t>
      </w:r>
    </w:p>
    <w:p w14:paraId="71C37F67" w14:textId="77777777" w:rsidR="00B52554" w:rsidRPr="00B52554" w:rsidRDefault="00B52554" w:rsidP="00B52554">
      <w:pPr>
        <w:pStyle w:val="Corpsdetexte"/>
        <w:spacing w:before="118" w:line="276" w:lineRule="auto"/>
        <w:ind w:right="334"/>
        <w:contextualSpacing/>
        <w:rPr>
          <w:rFonts w:eastAsia="Calibri"/>
          <w:b w:val="0"/>
          <w:sz w:val="20"/>
        </w:rPr>
      </w:pPr>
    </w:p>
    <w:p w14:paraId="6EE91439" w14:textId="01AA0603" w:rsidR="00B52554" w:rsidRDefault="00B52554" w:rsidP="00B52554">
      <w:pPr>
        <w:pStyle w:val="Corpsdetexte"/>
        <w:spacing w:before="118" w:line="276" w:lineRule="auto"/>
        <w:ind w:right="334"/>
        <w:contextualSpacing/>
        <w:rPr>
          <w:rFonts w:eastAsia="Calibri"/>
          <w:b w:val="0"/>
          <w:sz w:val="20"/>
        </w:rPr>
      </w:pPr>
      <w:r w:rsidRPr="00B52554">
        <w:rPr>
          <w:rFonts w:eastAsia="Calibri"/>
          <w:b w:val="0"/>
          <w:sz w:val="20"/>
        </w:rPr>
        <w:t xml:space="preserve">L’accord-cadre est renouvelable </w:t>
      </w:r>
      <w:r w:rsidR="002E5788">
        <w:rPr>
          <w:rFonts w:eastAsia="Calibri"/>
          <w:b w:val="0"/>
          <w:sz w:val="20"/>
        </w:rPr>
        <w:t>une</w:t>
      </w:r>
      <w:r w:rsidRPr="00B52554">
        <w:rPr>
          <w:rFonts w:eastAsia="Calibri"/>
          <w:b w:val="0"/>
          <w:sz w:val="20"/>
        </w:rPr>
        <w:t xml:space="preserve"> (</w:t>
      </w:r>
      <w:r w:rsidR="002E5788">
        <w:rPr>
          <w:rFonts w:eastAsia="Calibri"/>
          <w:b w:val="0"/>
          <w:sz w:val="20"/>
        </w:rPr>
        <w:t>1</w:t>
      </w:r>
      <w:r w:rsidRPr="00B52554">
        <w:rPr>
          <w:rFonts w:eastAsia="Calibri"/>
          <w:b w:val="0"/>
          <w:sz w:val="20"/>
        </w:rPr>
        <w:t>) fois par tacite reconduction pour une durée d</w:t>
      </w:r>
      <w:r w:rsidR="00E31CE9">
        <w:rPr>
          <w:rFonts w:eastAsia="Calibri"/>
          <w:b w:val="0"/>
          <w:sz w:val="20"/>
        </w:rPr>
        <w:t>e deux</w:t>
      </w:r>
      <w:r w:rsidRPr="00B52554">
        <w:rPr>
          <w:rFonts w:eastAsia="Calibri"/>
          <w:b w:val="0"/>
          <w:sz w:val="20"/>
        </w:rPr>
        <w:t xml:space="preserve"> (</w:t>
      </w:r>
      <w:r w:rsidR="00E31CE9">
        <w:rPr>
          <w:rFonts w:eastAsia="Calibri"/>
          <w:b w:val="0"/>
          <w:sz w:val="20"/>
        </w:rPr>
        <w:t>2</w:t>
      </w:r>
      <w:r w:rsidRPr="00B52554">
        <w:rPr>
          <w:rFonts w:eastAsia="Calibri"/>
          <w:b w:val="0"/>
          <w:sz w:val="20"/>
        </w:rPr>
        <w:t>) an</w:t>
      </w:r>
      <w:r w:rsidR="00E31CE9">
        <w:rPr>
          <w:rFonts w:eastAsia="Calibri"/>
          <w:b w:val="0"/>
          <w:sz w:val="20"/>
        </w:rPr>
        <w:t>s sans excéder une durée totale de quatre (4</w:t>
      </w:r>
      <w:r w:rsidR="00042018">
        <w:rPr>
          <w:rFonts w:eastAsia="Calibri"/>
          <w:b w:val="0"/>
          <w:sz w:val="20"/>
        </w:rPr>
        <w:t>) ans.</w:t>
      </w:r>
    </w:p>
    <w:p w14:paraId="1437BAE4" w14:textId="77777777" w:rsidR="00B52554" w:rsidRPr="00B52554" w:rsidRDefault="00B52554" w:rsidP="00B52554">
      <w:pPr>
        <w:pStyle w:val="Corpsdetexte"/>
        <w:spacing w:before="118" w:line="276" w:lineRule="auto"/>
        <w:ind w:right="334"/>
        <w:contextualSpacing/>
        <w:rPr>
          <w:rFonts w:eastAsia="Calibri"/>
          <w:b w:val="0"/>
          <w:sz w:val="20"/>
        </w:rPr>
      </w:pPr>
    </w:p>
    <w:p w14:paraId="0C5BA175" w14:textId="17A67C5C" w:rsidR="00B52554" w:rsidRDefault="00B52554" w:rsidP="00B52554">
      <w:pPr>
        <w:pStyle w:val="Corpsdetexte"/>
        <w:spacing w:before="118" w:line="276" w:lineRule="auto"/>
        <w:ind w:right="334"/>
        <w:contextualSpacing/>
        <w:rPr>
          <w:rFonts w:eastAsia="Calibri"/>
          <w:b w:val="0"/>
          <w:sz w:val="20"/>
        </w:rPr>
      </w:pPr>
      <w:r w:rsidRPr="00B52554">
        <w:rPr>
          <w:rFonts w:eastAsia="Calibri"/>
          <w:b w:val="0"/>
          <w:sz w:val="20"/>
        </w:rPr>
        <w:t xml:space="preserve">L’éventuelle décision de non-reconduction sera notifiée par écrit au </w:t>
      </w:r>
      <w:r w:rsidR="00042018">
        <w:rPr>
          <w:rFonts w:eastAsia="Calibri"/>
          <w:b w:val="0"/>
          <w:sz w:val="20"/>
        </w:rPr>
        <w:t>t</w:t>
      </w:r>
      <w:r w:rsidRPr="00B52554">
        <w:rPr>
          <w:rFonts w:eastAsia="Calibri"/>
          <w:b w:val="0"/>
          <w:sz w:val="20"/>
        </w:rPr>
        <w:t xml:space="preserve">itulaire par </w:t>
      </w:r>
      <w:r w:rsidR="00F2070F">
        <w:rPr>
          <w:rFonts w:eastAsia="Calibri"/>
          <w:b w:val="0"/>
          <w:sz w:val="20"/>
        </w:rPr>
        <w:t>le pouvoir adjudicateur</w:t>
      </w:r>
      <w:r w:rsidRPr="00B52554">
        <w:rPr>
          <w:rFonts w:eastAsia="Calibri"/>
          <w:b w:val="0"/>
          <w:sz w:val="20"/>
        </w:rPr>
        <w:t>, au plus tard trois (3) mois avant la date de fin de la période d’exécution de l’accord-cadre en cours.</w:t>
      </w:r>
    </w:p>
    <w:p w14:paraId="3DBE08A0" w14:textId="77777777" w:rsidR="00B52554" w:rsidRPr="00B52554" w:rsidRDefault="00B52554" w:rsidP="00B52554">
      <w:pPr>
        <w:pStyle w:val="Corpsdetexte"/>
        <w:spacing w:before="118" w:line="276" w:lineRule="auto"/>
        <w:ind w:right="334"/>
        <w:contextualSpacing/>
        <w:rPr>
          <w:rFonts w:eastAsia="Calibri"/>
          <w:b w:val="0"/>
          <w:sz w:val="20"/>
        </w:rPr>
      </w:pPr>
    </w:p>
    <w:p w14:paraId="5AFCAD48" w14:textId="7BDFD57B" w:rsidR="00B52554" w:rsidRDefault="00B52554" w:rsidP="00B52554">
      <w:pPr>
        <w:spacing w:after="120" w:line="276" w:lineRule="auto"/>
        <w:contextualSpacing/>
        <w:jc w:val="both"/>
        <w:rPr>
          <w:rFonts w:ascii="Arial" w:hAnsi="Arial" w:cs="Arial"/>
        </w:rPr>
      </w:pPr>
      <w:r w:rsidRPr="00B52554">
        <w:rPr>
          <w:rFonts w:ascii="Arial" w:hAnsi="Arial" w:cs="Arial"/>
        </w:rPr>
        <w:t xml:space="preserve">Le </w:t>
      </w:r>
      <w:r w:rsidR="00042018">
        <w:rPr>
          <w:rFonts w:ascii="Arial" w:hAnsi="Arial" w:cs="Arial"/>
        </w:rPr>
        <w:t>t</w:t>
      </w:r>
      <w:r w:rsidRPr="00B52554">
        <w:rPr>
          <w:rFonts w:ascii="Arial" w:hAnsi="Arial" w:cs="Arial"/>
        </w:rPr>
        <w:t>itulaire ne pourra pas refuser cette éventuelle reconduction.</w:t>
      </w:r>
      <w:r w:rsidR="004471D7">
        <w:rPr>
          <w:rFonts w:ascii="Arial" w:hAnsi="Arial" w:cs="Arial"/>
        </w:rPr>
        <w:t xml:space="preserve"> </w:t>
      </w:r>
    </w:p>
    <w:p w14:paraId="2AC79E03" w14:textId="77777777" w:rsidR="00B52554" w:rsidRPr="00B52554" w:rsidRDefault="00B52554" w:rsidP="00B52554">
      <w:pPr>
        <w:spacing w:after="120" w:line="276" w:lineRule="auto"/>
        <w:contextualSpacing/>
        <w:jc w:val="both"/>
        <w:rPr>
          <w:rFonts w:ascii="Arial" w:hAnsi="Arial" w:cs="Arial"/>
        </w:rPr>
      </w:pPr>
    </w:p>
    <w:p w14:paraId="134057D3" w14:textId="493A8BF9" w:rsidR="009A2CCE" w:rsidRPr="00B52554" w:rsidRDefault="00104FBF" w:rsidP="00B52554">
      <w:pPr>
        <w:spacing w:after="120" w:line="276" w:lineRule="auto"/>
        <w:contextualSpacing/>
        <w:jc w:val="both"/>
        <w:rPr>
          <w:rFonts w:ascii="Arial" w:hAnsi="Arial" w:cs="Arial"/>
        </w:rPr>
      </w:pPr>
      <w:r w:rsidRPr="00B52554">
        <w:rPr>
          <w:rFonts w:ascii="Arial" w:hAnsi="Arial" w:cs="Arial"/>
        </w:rPr>
        <w:t xml:space="preserve">Les bons de commande pourront être émis jusqu’au dernier jour de validité de l’accord-cadre et pourront produire leurs effets au-delà de cette durée de validité pour une durée qui ne pourra excéder six </w:t>
      </w:r>
      <w:r w:rsidR="00042018">
        <w:rPr>
          <w:rFonts w:ascii="Arial" w:hAnsi="Arial" w:cs="Arial"/>
        </w:rPr>
        <w:t xml:space="preserve">(6) </w:t>
      </w:r>
      <w:r w:rsidRPr="00B52554">
        <w:rPr>
          <w:rFonts w:ascii="Arial" w:hAnsi="Arial" w:cs="Arial"/>
        </w:rPr>
        <w:t>mois.</w:t>
      </w:r>
    </w:p>
    <w:bookmarkEnd w:id="2"/>
    <w:p w14:paraId="2675FD77" w14:textId="77777777" w:rsidR="00B0623A" w:rsidRDefault="00B0623A" w:rsidP="00B0623A">
      <w:pPr>
        <w:tabs>
          <w:tab w:val="left" w:pos="851"/>
        </w:tabs>
        <w:jc w:val="both"/>
        <w:rPr>
          <w:rFonts w:ascii="Arial" w:hAnsi="Arial" w:cs="Arial"/>
          <w:bCs/>
        </w:rPr>
      </w:pPr>
    </w:p>
    <w:p w14:paraId="17899779" w14:textId="77777777" w:rsidR="00104FBF" w:rsidRDefault="00104FBF" w:rsidP="00B0623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B0623A" w14:paraId="435CEDE2" w14:textId="77777777" w:rsidTr="003644BE">
        <w:tc>
          <w:tcPr>
            <w:tcW w:w="10419" w:type="dxa"/>
            <w:shd w:val="clear" w:color="auto" w:fill="66CCFF"/>
          </w:tcPr>
          <w:p w14:paraId="1484BD40" w14:textId="77777777" w:rsidR="00B0623A" w:rsidRDefault="00B0623A" w:rsidP="009449C6">
            <w:pPr>
              <w:tabs>
                <w:tab w:val="left" w:pos="-142"/>
                <w:tab w:val="left" w:pos="851"/>
                <w:tab w:val="left" w:pos="4111"/>
              </w:tabs>
              <w:jc w:val="both"/>
            </w:pPr>
            <w:r>
              <w:rPr>
                <w:rFonts w:ascii="Arial" w:hAnsi="Arial" w:cs="Arial"/>
                <w:b/>
                <w:bCs/>
                <w:sz w:val="22"/>
                <w:szCs w:val="22"/>
              </w:rPr>
              <w:t>C - Signature de l’accord-cadre par le titulaire individuel ou, en cas groupement, le mandataire dûment habilité ou chaque membre du groupement.</w:t>
            </w:r>
          </w:p>
        </w:tc>
      </w:tr>
    </w:tbl>
    <w:p w14:paraId="5F1EC254" w14:textId="77777777" w:rsidR="00B0623A" w:rsidRDefault="00B0623A" w:rsidP="00B0623A">
      <w:pPr>
        <w:tabs>
          <w:tab w:val="left" w:pos="851"/>
        </w:tabs>
        <w:jc w:val="both"/>
      </w:pPr>
    </w:p>
    <w:p w14:paraId="3A11F871" w14:textId="77777777" w:rsidR="00B0623A" w:rsidRDefault="00B0623A" w:rsidP="00B0623A">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5E74DE6A" w14:textId="77777777" w:rsidR="00B0623A" w:rsidRDefault="00B0623A" w:rsidP="00B0623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0623A" w14:paraId="0E80F82C" w14:textId="77777777" w:rsidTr="0021649D">
        <w:trPr>
          <w:trHeight w:val="918"/>
        </w:trPr>
        <w:tc>
          <w:tcPr>
            <w:tcW w:w="4644" w:type="dxa"/>
            <w:tcBorders>
              <w:top w:val="single" w:sz="4" w:space="0" w:color="000000"/>
              <w:left w:val="single" w:sz="4" w:space="0" w:color="000000"/>
              <w:bottom w:val="single" w:sz="4" w:space="0" w:color="000000"/>
            </w:tcBorders>
            <w:shd w:val="clear" w:color="auto" w:fill="auto"/>
            <w:vAlign w:val="center"/>
          </w:tcPr>
          <w:p w14:paraId="448580C5" w14:textId="77777777" w:rsidR="00B0623A" w:rsidRDefault="00B0623A" w:rsidP="003644BE">
            <w:pPr>
              <w:tabs>
                <w:tab w:val="left" w:pos="851"/>
              </w:tabs>
              <w:jc w:val="center"/>
              <w:rPr>
                <w:rFonts w:ascii="Arial" w:hAnsi="Arial" w:cs="Arial"/>
                <w:b/>
                <w:bCs/>
              </w:rPr>
            </w:pPr>
            <w:r>
              <w:rPr>
                <w:rFonts w:ascii="Arial" w:hAnsi="Arial" w:cs="Arial"/>
                <w:b/>
                <w:bCs/>
              </w:rPr>
              <w:t>Nom, prénom et qualité</w:t>
            </w:r>
          </w:p>
          <w:p w14:paraId="50A9CD7F" w14:textId="77777777" w:rsidR="00B0623A" w:rsidRDefault="00B0623A" w:rsidP="003644B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D3D695D" w14:textId="77777777" w:rsidR="00B0623A" w:rsidRDefault="00B0623A" w:rsidP="003644B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FE1A9" w14:textId="187B35D3" w:rsidR="00B0623A" w:rsidRDefault="0021649D" w:rsidP="003644BE">
            <w:pPr>
              <w:tabs>
                <w:tab w:val="left" w:pos="851"/>
              </w:tabs>
              <w:jc w:val="center"/>
              <w:rPr>
                <w:rFonts w:ascii="Arial" w:hAnsi="Arial" w:cs="Arial"/>
                <w:b/>
                <w:bCs/>
              </w:rPr>
            </w:pPr>
            <w:r>
              <w:rPr>
                <w:rFonts w:ascii="Arial" w:hAnsi="Arial" w:cs="Arial"/>
                <w:b/>
                <w:bCs/>
              </w:rPr>
              <w:t xml:space="preserve">Cachet et </w:t>
            </w:r>
            <w:r w:rsidR="00B0623A">
              <w:rPr>
                <w:rFonts w:ascii="Arial" w:hAnsi="Arial" w:cs="Arial"/>
                <w:b/>
                <w:bCs/>
              </w:rPr>
              <w:t>Signature</w:t>
            </w:r>
          </w:p>
        </w:tc>
      </w:tr>
      <w:tr w:rsidR="00B0623A" w14:paraId="4ABD9AB6" w14:textId="77777777" w:rsidTr="00655B41">
        <w:trPr>
          <w:trHeight w:val="1971"/>
        </w:trPr>
        <w:tc>
          <w:tcPr>
            <w:tcW w:w="4644" w:type="dxa"/>
            <w:tcBorders>
              <w:top w:val="single" w:sz="4" w:space="0" w:color="000000"/>
              <w:left w:val="single" w:sz="4" w:space="0" w:color="000000"/>
              <w:bottom w:val="single" w:sz="4" w:space="0" w:color="auto"/>
            </w:tcBorders>
            <w:shd w:val="clear" w:color="auto" w:fill="auto"/>
          </w:tcPr>
          <w:p w14:paraId="04BD796B" w14:textId="77777777" w:rsidR="00B0623A" w:rsidRDefault="00B0623A" w:rsidP="003644BE">
            <w:pPr>
              <w:tabs>
                <w:tab w:val="left" w:pos="851"/>
              </w:tabs>
              <w:snapToGrid w:val="0"/>
              <w:jc w:val="both"/>
              <w:rPr>
                <w:rFonts w:ascii="Arial" w:hAnsi="Arial" w:cs="Arial"/>
                <w:b/>
                <w:bCs/>
              </w:rPr>
            </w:pPr>
          </w:p>
          <w:p w14:paraId="73E7B1A5" w14:textId="77777777" w:rsidR="00B0623A" w:rsidRDefault="00B0623A" w:rsidP="003644BE">
            <w:pPr>
              <w:tabs>
                <w:tab w:val="left" w:pos="851"/>
              </w:tabs>
              <w:snapToGrid w:val="0"/>
              <w:jc w:val="both"/>
              <w:rPr>
                <w:rFonts w:ascii="Arial" w:hAnsi="Arial" w:cs="Arial"/>
                <w:b/>
                <w:bCs/>
              </w:rPr>
            </w:pPr>
          </w:p>
          <w:p w14:paraId="1A96F47D" w14:textId="77777777" w:rsidR="00B0623A" w:rsidRDefault="00B0623A" w:rsidP="003644BE">
            <w:pPr>
              <w:tabs>
                <w:tab w:val="left" w:pos="851"/>
              </w:tabs>
              <w:snapToGrid w:val="0"/>
              <w:jc w:val="both"/>
              <w:rPr>
                <w:rFonts w:ascii="Arial" w:hAnsi="Arial" w:cs="Arial"/>
                <w:b/>
                <w:bCs/>
              </w:rPr>
            </w:pPr>
          </w:p>
          <w:p w14:paraId="2C2E2877" w14:textId="77777777" w:rsidR="00B0623A" w:rsidRDefault="00B0623A" w:rsidP="003644BE">
            <w:pPr>
              <w:tabs>
                <w:tab w:val="left" w:pos="851"/>
              </w:tabs>
              <w:snapToGrid w:val="0"/>
              <w:jc w:val="both"/>
              <w:rPr>
                <w:rFonts w:ascii="Arial" w:hAnsi="Arial" w:cs="Arial"/>
                <w:b/>
                <w:bCs/>
              </w:rPr>
            </w:pPr>
          </w:p>
          <w:p w14:paraId="01D33AE5" w14:textId="77777777" w:rsidR="00B0623A" w:rsidRDefault="00B0623A" w:rsidP="003644BE">
            <w:pPr>
              <w:tabs>
                <w:tab w:val="left" w:pos="851"/>
              </w:tabs>
              <w:snapToGrid w:val="0"/>
              <w:jc w:val="both"/>
              <w:rPr>
                <w:rFonts w:ascii="Arial" w:hAnsi="Arial" w:cs="Arial"/>
                <w:b/>
                <w:bCs/>
              </w:rPr>
            </w:pPr>
          </w:p>
          <w:p w14:paraId="1F87189E" w14:textId="77777777" w:rsidR="00B0623A" w:rsidRDefault="00B0623A" w:rsidP="003644BE">
            <w:pPr>
              <w:tabs>
                <w:tab w:val="left" w:pos="851"/>
              </w:tabs>
              <w:snapToGrid w:val="0"/>
              <w:jc w:val="both"/>
              <w:rPr>
                <w:rFonts w:ascii="Arial" w:hAnsi="Arial" w:cs="Arial"/>
                <w:b/>
                <w:bCs/>
              </w:rPr>
            </w:pPr>
          </w:p>
          <w:p w14:paraId="1CC82C6F" w14:textId="77777777" w:rsidR="00B0623A" w:rsidRDefault="00B0623A" w:rsidP="003644BE">
            <w:pPr>
              <w:tabs>
                <w:tab w:val="left" w:pos="851"/>
              </w:tabs>
              <w:snapToGrid w:val="0"/>
              <w:jc w:val="both"/>
              <w:rPr>
                <w:rFonts w:ascii="Arial" w:hAnsi="Arial" w:cs="Arial"/>
                <w:b/>
                <w:bCs/>
              </w:rPr>
            </w:pPr>
          </w:p>
          <w:p w14:paraId="465D704C" w14:textId="77777777" w:rsidR="00B0623A" w:rsidRDefault="00B0623A" w:rsidP="003644BE">
            <w:pPr>
              <w:tabs>
                <w:tab w:val="left" w:pos="851"/>
              </w:tabs>
              <w:snapToGrid w:val="0"/>
              <w:jc w:val="both"/>
              <w:rPr>
                <w:rFonts w:ascii="Arial" w:hAnsi="Arial" w:cs="Arial"/>
                <w:b/>
                <w:bCs/>
              </w:rPr>
            </w:pPr>
          </w:p>
          <w:p w14:paraId="09A9E283" w14:textId="77777777" w:rsidR="00B0623A" w:rsidRDefault="00B0623A" w:rsidP="003644BE">
            <w:pPr>
              <w:tabs>
                <w:tab w:val="left" w:pos="851"/>
              </w:tabs>
              <w:snapToGrid w:val="0"/>
              <w:jc w:val="both"/>
              <w:rPr>
                <w:rFonts w:ascii="Arial" w:hAnsi="Arial" w:cs="Arial"/>
                <w:b/>
                <w:bCs/>
              </w:rPr>
            </w:pPr>
          </w:p>
          <w:p w14:paraId="55637954" w14:textId="77777777" w:rsidR="00B0623A" w:rsidRDefault="00B0623A" w:rsidP="003644B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4327F21" w14:textId="77777777" w:rsidR="00B0623A" w:rsidRDefault="00B0623A" w:rsidP="003644B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043F93F" w14:textId="77777777" w:rsidR="00B0623A" w:rsidRDefault="00B0623A" w:rsidP="003644BE">
            <w:pPr>
              <w:tabs>
                <w:tab w:val="left" w:pos="851"/>
              </w:tabs>
              <w:snapToGrid w:val="0"/>
              <w:jc w:val="both"/>
              <w:rPr>
                <w:rFonts w:ascii="Arial" w:hAnsi="Arial" w:cs="Arial"/>
                <w:b/>
                <w:bCs/>
              </w:rPr>
            </w:pPr>
          </w:p>
        </w:tc>
      </w:tr>
    </w:tbl>
    <w:p w14:paraId="66E51421" w14:textId="77777777" w:rsidR="00B0623A" w:rsidRPr="0021649D" w:rsidRDefault="00B0623A" w:rsidP="0021649D">
      <w:pPr>
        <w:tabs>
          <w:tab w:val="left" w:pos="851"/>
        </w:tabs>
        <w:spacing w:before="120"/>
        <w:jc w:val="both"/>
        <w:rPr>
          <w:rFonts w:ascii="Arial" w:hAnsi="Arial" w:cs="Arial"/>
          <w:b/>
          <w:bCs/>
          <w:i/>
          <w:iCs/>
          <w:color w:val="FF0000"/>
        </w:rPr>
      </w:pPr>
      <w:r w:rsidRPr="0021649D">
        <w:rPr>
          <w:rFonts w:ascii="Arial" w:hAnsi="Arial" w:cs="Arial"/>
          <w:b/>
          <w:bCs/>
          <w:i/>
          <w:iCs/>
          <w:color w:val="FF0000"/>
          <w:sz w:val="18"/>
          <w:szCs w:val="18"/>
        </w:rPr>
        <w:t>(*) Le signataire doit avoir le pouvoir d’engager la personne qu’il représente.</w:t>
      </w:r>
    </w:p>
    <w:p w14:paraId="7D42204F" w14:textId="2DCE3880" w:rsidR="00B0623A" w:rsidRDefault="00B0623A" w:rsidP="00B0623A">
      <w:pPr>
        <w:pStyle w:val="fcase1ertab"/>
        <w:tabs>
          <w:tab w:val="left" w:pos="851"/>
        </w:tabs>
        <w:ind w:left="0" w:firstLine="0"/>
        <w:rPr>
          <w:rFonts w:ascii="Arial" w:hAnsi="Arial" w:cs="Arial"/>
          <w:b/>
          <w:sz w:val="22"/>
          <w:szCs w:val="22"/>
        </w:rPr>
      </w:pPr>
    </w:p>
    <w:p w14:paraId="2D48FB0E" w14:textId="77777777" w:rsidR="00C00073" w:rsidRDefault="00C00073" w:rsidP="00B0623A">
      <w:pPr>
        <w:pStyle w:val="fcase1ertab"/>
        <w:tabs>
          <w:tab w:val="left" w:pos="851"/>
        </w:tabs>
        <w:ind w:left="0" w:firstLine="0"/>
        <w:rPr>
          <w:rFonts w:ascii="Arial" w:hAnsi="Arial" w:cs="Arial"/>
          <w:b/>
          <w:sz w:val="22"/>
          <w:szCs w:val="22"/>
        </w:rPr>
      </w:pPr>
    </w:p>
    <w:p w14:paraId="29CA412A" w14:textId="77777777" w:rsidR="00E3599A" w:rsidRDefault="00E3599A" w:rsidP="00B0623A">
      <w:pPr>
        <w:pStyle w:val="fcase1ertab"/>
        <w:tabs>
          <w:tab w:val="left" w:pos="851"/>
        </w:tabs>
        <w:ind w:left="0" w:firstLine="0"/>
        <w:rPr>
          <w:rFonts w:ascii="Arial" w:hAnsi="Arial" w:cs="Arial"/>
          <w:b/>
          <w:sz w:val="22"/>
          <w:szCs w:val="22"/>
        </w:rPr>
      </w:pPr>
    </w:p>
    <w:p w14:paraId="5B5A4FDA" w14:textId="77777777" w:rsidR="0021649D" w:rsidRDefault="0021649D" w:rsidP="00B0623A">
      <w:pPr>
        <w:pStyle w:val="fcase1ertab"/>
        <w:tabs>
          <w:tab w:val="left" w:pos="851"/>
        </w:tabs>
        <w:ind w:left="0" w:firstLine="0"/>
        <w:rPr>
          <w:rFonts w:ascii="Arial" w:hAnsi="Arial" w:cs="Arial"/>
          <w:b/>
          <w:sz w:val="22"/>
          <w:szCs w:val="22"/>
        </w:rPr>
      </w:pPr>
    </w:p>
    <w:p w14:paraId="6CDE6D3C" w14:textId="77777777" w:rsidR="00B0623A" w:rsidRDefault="00B0623A" w:rsidP="00B0623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9449C6">
        <w:rPr>
          <w:rFonts w:ascii="Arial" w:hAnsi="Arial" w:cs="Arial"/>
          <w:b/>
          <w:sz w:val="22"/>
          <w:szCs w:val="22"/>
        </w:rPr>
        <w:t xml:space="preserve">de </w:t>
      </w:r>
      <w:r>
        <w:rPr>
          <w:rFonts w:ascii="Arial" w:hAnsi="Arial" w:cs="Arial"/>
          <w:b/>
          <w:sz w:val="22"/>
          <w:szCs w:val="22"/>
        </w:rPr>
        <w:t>l’accord-cadre en cas de groupement :</w:t>
      </w:r>
    </w:p>
    <w:p w14:paraId="2C117E6D" w14:textId="77777777" w:rsidR="00B0623A" w:rsidRDefault="00B0623A" w:rsidP="00B0623A">
      <w:pPr>
        <w:tabs>
          <w:tab w:val="left" w:pos="851"/>
        </w:tabs>
        <w:jc w:val="both"/>
      </w:pPr>
    </w:p>
    <w:p w14:paraId="362BD72B" w14:textId="77777777" w:rsidR="00B0623A" w:rsidRDefault="00B0623A" w:rsidP="00B0623A">
      <w:pPr>
        <w:tabs>
          <w:tab w:val="left" w:pos="851"/>
        </w:tabs>
        <w:rPr>
          <w:rFonts w:ascii="Arial" w:hAnsi="Arial" w:cs="Arial"/>
          <w:sz w:val="18"/>
          <w:szCs w:val="18"/>
        </w:rPr>
      </w:pPr>
      <w:r>
        <w:rPr>
          <w:rFonts w:ascii="Arial" w:hAnsi="Arial" w:cs="Arial"/>
        </w:rPr>
        <w:lastRenderedPageBreak/>
        <w:t xml:space="preserve">Les membres du groupement d’opérateurs économiques désignent le mandataire suivant </w:t>
      </w:r>
      <w:r w:rsidRPr="009B45B9">
        <w:rPr>
          <w:rFonts w:ascii="Arial" w:hAnsi="Arial" w:cs="Arial"/>
          <w:i/>
          <w:sz w:val="18"/>
          <w:szCs w:val="18"/>
        </w:rPr>
        <w:t xml:space="preserve">(article </w:t>
      </w:r>
      <w:r w:rsidR="000D7C79" w:rsidRPr="000D7C79">
        <w:rPr>
          <w:rFonts w:ascii="Arial" w:hAnsi="Arial" w:cs="Arial"/>
          <w:i/>
          <w:sz w:val="18"/>
          <w:szCs w:val="18"/>
        </w:rPr>
        <w:t>R2142-24</w:t>
      </w:r>
      <w:r w:rsidR="000D7C79">
        <w:rPr>
          <w:rFonts w:ascii="Arial" w:hAnsi="Arial" w:cs="Arial"/>
          <w:i/>
          <w:sz w:val="18"/>
          <w:szCs w:val="18"/>
        </w:rPr>
        <w:t xml:space="preserve"> du code de la commande publique</w:t>
      </w:r>
      <w:r>
        <w:rPr>
          <w:rFonts w:ascii="Arial" w:hAnsi="Arial" w:cs="Arial"/>
          <w:i/>
          <w:sz w:val="18"/>
          <w:szCs w:val="18"/>
        </w:rPr>
        <w:t>) </w:t>
      </w:r>
      <w:r>
        <w:rPr>
          <w:rFonts w:ascii="Arial" w:hAnsi="Arial" w:cs="Arial"/>
          <w:sz w:val="18"/>
          <w:szCs w:val="18"/>
        </w:rPr>
        <w:t>:</w:t>
      </w:r>
    </w:p>
    <w:p w14:paraId="4AEA4F9B" w14:textId="77777777" w:rsidR="00B0623A" w:rsidRPr="009B45B9" w:rsidRDefault="00B0623A" w:rsidP="00B0623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9FCD5FC" w14:textId="77777777" w:rsidR="00B0623A" w:rsidRDefault="00B0623A" w:rsidP="00B0623A">
      <w:pPr>
        <w:tabs>
          <w:tab w:val="left" w:pos="851"/>
        </w:tabs>
        <w:rPr>
          <w:rFonts w:ascii="Arial" w:hAnsi="Arial" w:cs="Arial"/>
        </w:rPr>
      </w:pPr>
    </w:p>
    <w:p w14:paraId="7A23DE0F" w14:textId="77777777" w:rsidR="00B0623A" w:rsidRDefault="00B0623A" w:rsidP="00B0623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D0AD77D" w14:textId="77777777" w:rsidR="00B0623A" w:rsidRDefault="00B0623A" w:rsidP="00B0623A">
      <w:pPr>
        <w:pStyle w:val="fcase1ertab"/>
        <w:tabs>
          <w:tab w:val="left" w:pos="851"/>
        </w:tabs>
        <w:rPr>
          <w:rFonts w:ascii="Arial" w:hAnsi="Arial" w:cs="Arial"/>
        </w:rPr>
      </w:pPr>
      <w:r>
        <w:rPr>
          <w:rFonts w:ascii="Arial" w:hAnsi="Arial" w:cs="Arial"/>
          <w:i/>
          <w:iCs/>
          <w:sz w:val="18"/>
          <w:szCs w:val="18"/>
        </w:rPr>
        <w:t>(Cocher la case correspondante.)</w:t>
      </w:r>
    </w:p>
    <w:p w14:paraId="33F9C1EF" w14:textId="77777777" w:rsidR="00B0623A" w:rsidRDefault="00B0623A" w:rsidP="00B0623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iCs/>
        </w:rPr>
        <w:t xml:space="preserve"> </w:t>
      </w:r>
      <w:r>
        <w:rPr>
          <w:rFonts w:ascii="Arial" w:hAnsi="Arial" w:cs="Arial"/>
        </w:rPr>
        <w:t>solidaire</w:t>
      </w:r>
    </w:p>
    <w:p w14:paraId="0F91BA67" w14:textId="77777777" w:rsidR="00B0623A" w:rsidRDefault="00B0623A" w:rsidP="00B0623A">
      <w:pPr>
        <w:tabs>
          <w:tab w:val="left" w:pos="851"/>
        </w:tabs>
        <w:rPr>
          <w:rFonts w:ascii="Arial" w:hAnsi="Arial" w:cs="Arial"/>
        </w:rPr>
      </w:pPr>
    </w:p>
    <w:p w14:paraId="64A8CD52" w14:textId="77777777" w:rsidR="00B0623A" w:rsidRDefault="00B0623A" w:rsidP="00B0623A">
      <w:pPr>
        <w:tabs>
          <w:tab w:val="left" w:pos="851"/>
        </w:tabs>
        <w:rPr>
          <w:rFonts w:ascii="Arial" w:hAnsi="Arial" w:cs="Arial"/>
        </w:rPr>
      </w:pPr>
    </w:p>
    <w:p w14:paraId="3AD99CB4" w14:textId="77777777" w:rsidR="00B0623A" w:rsidRDefault="00B0623A" w:rsidP="00B0623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t xml:space="preserve"> </w:t>
      </w:r>
      <w:r>
        <w:rPr>
          <w:rFonts w:ascii="Arial" w:hAnsi="Arial" w:cs="Arial"/>
        </w:rPr>
        <w:t>Les membres du groupement ont donné mandat au mandataire, qui signe le présent acte d’engagement :</w:t>
      </w:r>
    </w:p>
    <w:p w14:paraId="495D7E08" w14:textId="77777777" w:rsidR="00B0623A" w:rsidRDefault="00B0623A" w:rsidP="00B0623A">
      <w:pPr>
        <w:tabs>
          <w:tab w:val="left" w:pos="851"/>
        </w:tabs>
        <w:rPr>
          <w:rFonts w:ascii="Arial" w:hAnsi="Arial" w:cs="Arial"/>
        </w:rPr>
      </w:pPr>
      <w:r>
        <w:rPr>
          <w:rFonts w:ascii="Arial" w:hAnsi="Arial" w:cs="Arial"/>
          <w:i/>
          <w:sz w:val="18"/>
          <w:szCs w:val="18"/>
        </w:rPr>
        <w:t>(Cocher la ou les cases correspondantes.)</w:t>
      </w:r>
    </w:p>
    <w:p w14:paraId="22B8CE2D" w14:textId="77777777" w:rsidR="00B0623A" w:rsidRDefault="00B0623A" w:rsidP="00B0623A">
      <w:pPr>
        <w:pStyle w:val="fcasegauche"/>
        <w:tabs>
          <w:tab w:val="left" w:pos="426"/>
          <w:tab w:val="left" w:pos="851"/>
        </w:tabs>
        <w:spacing w:after="0"/>
        <w:ind w:left="0" w:firstLine="0"/>
        <w:jc w:val="left"/>
        <w:rPr>
          <w:rFonts w:ascii="Arial" w:hAnsi="Arial" w:cs="Arial"/>
        </w:rPr>
      </w:pPr>
    </w:p>
    <w:p w14:paraId="26CA62F3" w14:textId="77777777" w:rsidR="00B0623A" w:rsidRDefault="00B0623A" w:rsidP="00B0623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D42CC82" w14:textId="77777777" w:rsidR="00B0623A" w:rsidRDefault="00B0623A" w:rsidP="00B0623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6AC74F6" w14:textId="77777777" w:rsidR="00B0623A" w:rsidRDefault="00B0623A" w:rsidP="00B0623A">
      <w:pPr>
        <w:tabs>
          <w:tab w:val="left" w:pos="851"/>
        </w:tabs>
        <w:rPr>
          <w:rFonts w:ascii="Arial" w:hAnsi="Arial" w:cs="Arial"/>
        </w:rPr>
      </w:pPr>
    </w:p>
    <w:p w14:paraId="610FE41F" w14:textId="77777777" w:rsidR="00B0623A" w:rsidRDefault="00B0623A" w:rsidP="00B0623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de l’accord-cadre ;</w:t>
      </w:r>
    </w:p>
    <w:p w14:paraId="39AF6289" w14:textId="77777777" w:rsidR="00B0623A" w:rsidRDefault="00B0623A" w:rsidP="00B0623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864037B" w14:textId="77777777" w:rsidR="00B0623A" w:rsidRDefault="00B0623A" w:rsidP="00B0623A">
      <w:pPr>
        <w:tabs>
          <w:tab w:val="left" w:pos="851"/>
        </w:tabs>
        <w:rPr>
          <w:rFonts w:ascii="Arial" w:hAnsi="Arial" w:cs="Arial"/>
          <w:iCs/>
        </w:rPr>
      </w:pPr>
    </w:p>
    <w:p w14:paraId="4FE633C4" w14:textId="77777777" w:rsidR="00B0623A" w:rsidRDefault="00B0623A" w:rsidP="00B0623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D5CB4E1" w14:textId="77777777" w:rsidR="00B0623A" w:rsidRDefault="00B0623A" w:rsidP="00B0623A">
      <w:pPr>
        <w:tabs>
          <w:tab w:val="left" w:pos="851"/>
        </w:tabs>
        <w:ind w:left="1134" w:hanging="850"/>
        <w:rPr>
          <w:rFonts w:ascii="Arial" w:hAnsi="Arial" w:cs="Arial"/>
          <w:i/>
          <w:sz w:val="18"/>
          <w:szCs w:val="18"/>
        </w:rPr>
      </w:pPr>
    </w:p>
    <w:p w14:paraId="7893EAEF" w14:textId="77777777" w:rsidR="00B0623A" w:rsidRDefault="00B0623A" w:rsidP="00B0623A">
      <w:pPr>
        <w:tabs>
          <w:tab w:val="left" w:pos="851"/>
        </w:tabs>
        <w:rPr>
          <w:rFonts w:ascii="Arial" w:hAnsi="Arial" w:cs="Arial"/>
          <w:i/>
          <w:sz w:val="18"/>
          <w:szCs w:val="18"/>
        </w:rPr>
      </w:pPr>
    </w:p>
    <w:p w14:paraId="5DA8D2CD" w14:textId="77777777" w:rsidR="00B0623A" w:rsidRDefault="00B0623A" w:rsidP="00B0623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t xml:space="preserve"> </w:t>
      </w:r>
      <w:r>
        <w:rPr>
          <w:rFonts w:ascii="Arial" w:hAnsi="Arial" w:cs="Arial"/>
        </w:rPr>
        <w:t>Les membres du groupement, qui signent le présent acte d’engagement :</w:t>
      </w:r>
    </w:p>
    <w:p w14:paraId="30ABE59B" w14:textId="77777777" w:rsidR="00B0623A" w:rsidRDefault="00B0623A" w:rsidP="00B0623A">
      <w:pPr>
        <w:tabs>
          <w:tab w:val="left" w:pos="851"/>
        </w:tabs>
        <w:rPr>
          <w:rFonts w:ascii="Arial" w:hAnsi="Arial" w:cs="Arial"/>
        </w:rPr>
      </w:pPr>
      <w:r>
        <w:rPr>
          <w:rFonts w:ascii="Arial" w:hAnsi="Arial" w:cs="Arial"/>
          <w:i/>
          <w:sz w:val="18"/>
          <w:szCs w:val="18"/>
        </w:rPr>
        <w:t>(Cocher la case correspondante.)</w:t>
      </w:r>
    </w:p>
    <w:p w14:paraId="4D942AB3" w14:textId="77777777" w:rsidR="00B0623A" w:rsidRDefault="00B0623A" w:rsidP="00B0623A">
      <w:pPr>
        <w:tabs>
          <w:tab w:val="left" w:pos="851"/>
        </w:tabs>
        <w:rPr>
          <w:rFonts w:ascii="Arial" w:hAnsi="Arial" w:cs="Arial"/>
        </w:rPr>
      </w:pPr>
    </w:p>
    <w:p w14:paraId="4836E221" w14:textId="77777777" w:rsidR="00B0623A" w:rsidRDefault="00B0623A" w:rsidP="00B0623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C8DE24D" w14:textId="77777777" w:rsidR="00B0623A" w:rsidRDefault="00B0623A" w:rsidP="00B0623A">
      <w:pPr>
        <w:tabs>
          <w:tab w:val="left" w:pos="851"/>
        </w:tabs>
        <w:ind w:left="1701" w:hanging="850"/>
        <w:jc w:val="both"/>
      </w:pPr>
    </w:p>
    <w:p w14:paraId="6A2FADC3" w14:textId="77777777" w:rsidR="00B0623A" w:rsidRDefault="00B0623A" w:rsidP="00B0623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de l’accord-cadre ;</w:t>
      </w:r>
    </w:p>
    <w:p w14:paraId="422A138A" w14:textId="77777777" w:rsidR="00B0623A" w:rsidRDefault="00B0623A" w:rsidP="00B0623A">
      <w:pPr>
        <w:tabs>
          <w:tab w:val="left" w:pos="851"/>
        </w:tabs>
        <w:rPr>
          <w:rFonts w:ascii="Arial" w:hAnsi="Arial" w:cs="Arial"/>
          <w:iCs/>
        </w:rPr>
      </w:pPr>
    </w:p>
    <w:p w14:paraId="633C7F14" w14:textId="77777777" w:rsidR="00B0623A" w:rsidRDefault="00B0623A" w:rsidP="00B0623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C12B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2E41C53" w14:textId="77777777" w:rsidR="00B0623A" w:rsidRDefault="00B0623A" w:rsidP="00B0623A">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41F71DF" w14:textId="77777777" w:rsidR="00073C73" w:rsidRDefault="00073C73" w:rsidP="00B0623A">
      <w:pPr>
        <w:tabs>
          <w:tab w:val="left" w:pos="851"/>
        </w:tabs>
        <w:ind w:left="1134" w:hanging="850"/>
        <w:rPr>
          <w:rFonts w:ascii="Arial" w:hAnsi="Arial" w:cs="Arial"/>
          <w:i/>
          <w:sz w:val="18"/>
          <w:szCs w:val="18"/>
        </w:rPr>
      </w:pPr>
    </w:p>
    <w:p w14:paraId="65604A0E" w14:textId="77777777" w:rsidR="00073C73" w:rsidRDefault="00073C73" w:rsidP="00B0623A">
      <w:pPr>
        <w:tabs>
          <w:tab w:val="left" w:pos="851"/>
        </w:tabs>
        <w:ind w:left="1134" w:hanging="85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B0623A" w14:paraId="0644A58F" w14:textId="77777777" w:rsidTr="0021649D">
        <w:trPr>
          <w:trHeight w:val="1136"/>
        </w:trPr>
        <w:tc>
          <w:tcPr>
            <w:tcW w:w="4644" w:type="dxa"/>
            <w:tcBorders>
              <w:top w:val="single" w:sz="4" w:space="0" w:color="000000"/>
              <w:left w:val="single" w:sz="4" w:space="0" w:color="000000"/>
              <w:bottom w:val="single" w:sz="4" w:space="0" w:color="000000"/>
            </w:tcBorders>
            <w:shd w:val="clear" w:color="auto" w:fill="auto"/>
            <w:vAlign w:val="center"/>
          </w:tcPr>
          <w:p w14:paraId="3A05F751" w14:textId="77777777" w:rsidR="00B0623A" w:rsidRDefault="00B0623A" w:rsidP="003644BE">
            <w:pPr>
              <w:tabs>
                <w:tab w:val="left" w:pos="851"/>
              </w:tabs>
              <w:jc w:val="center"/>
              <w:rPr>
                <w:rFonts w:ascii="Arial" w:hAnsi="Arial" w:cs="Arial"/>
                <w:b/>
                <w:bCs/>
              </w:rPr>
            </w:pPr>
            <w:r>
              <w:rPr>
                <w:rFonts w:ascii="Arial" w:hAnsi="Arial" w:cs="Arial"/>
                <w:b/>
                <w:bCs/>
              </w:rPr>
              <w:t>Nom, prénom et qualité</w:t>
            </w:r>
          </w:p>
          <w:p w14:paraId="11EDBE69" w14:textId="77777777" w:rsidR="00B0623A" w:rsidRDefault="00B0623A" w:rsidP="003644B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8AE8FC5" w14:textId="77777777" w:rsidR="00B0623A" w:rsidRDefault="00B0623A" w:rsidP="003644B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E594D" w14:textId="77777777" w:rsidR="00B0623A" w:rsidRDefault="00B0623A" w:rsidP="003644BE">
            <w:pPr>
              <w:tabs>
                <w:tab w:val="left" w:pos="851"/>
              </w:tabs>
              <w:jc w:val="center"/>
              <w:rPr>
                <w:rFonts w:ascii="Arial" w:hAnsi="Arial" w:cs="Arial"/>
                <w:b/>
                <w:bCs/>
              </w:rPr>
            </w:pPr>
            <w:r>
              <w:rPr>
                <w:rFonts w:ascii="Arial" w:hAnsi="Arial" w:cs="Arial"/>
                <w:b/>
                <w:bCs/>
              </w:rPr>
              <w:t>Signature</w:t>
            </w:r>
          </w:p>
        </w:tc>
      </w:tr>
      <w:tr w:rsidR="00B0623A" w14:paraId="3F52AAAE" w14:textId="77777777" w:rsidTr="003644BE">
        <w:trPr>
          <w:trHeight w:val="1021"/>
        </w:trPr>
        <w:tc>
          <w:tcPr>
            <w:tcW w:w="4644" w:type="dxa"/>
            <w:tcBorders>
              <w:top w:val="single" w:sz="4" w:space="0" w:color="000000"/>
              <w:left w:val="single" w:sz="4" w:space="0" w:color="000000"/>
            </w:tcBorders>
            <w:shd w:val="clear" w:color="auto" w:fill="CCFFFF"/>
          </w:tcPr>
          <w:p w14:paraId="12901679" w14:textId="77777777" w:rsidR="00B0623A" w:rsidRDefault="00B0623A" w:rsidP="003644B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CBAEA49" w14:textId="77777777" w:rsidR="00B0623A" w:rsidRDefault="00B0623A" w:rsidP="003644B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9BAD38D" w14:textId="77777777" w:rsidR="00B0623A" w:rsidRDefault="00B0623A" w:rsidP="003644BE">
            <w:pPr>
              <w:tabs>
                <w:tab w:val="left" w:pos="851"/>
              </w:tabs>
              <w:snapToGrid w:val="0"/>
              <w:jc w:val="both"/>
              <w:rPr>
                <w:rFonts w:ascii="Arial" w:hAnsi="Arial" w:cs="Arial"/>
                <w:b/>
                <w:bCs/>
              </w:rPr>
            </w:pPr>
          </w:p>
        </w:tc>
      </w:tr>
      <w:tr w:rsidR="00B0623A" w14:paraId="563FCD32" w14:textId="77777777" w:rsidTr="003644BE">
        <w:trPr>
          <w:trHeight w:val="1021"/>
        </w:trPr>
        <w:tc>
          <w:tcPr>
            <w:tcW w:w="4644" w:type="dxa"/>
            <w:tcBorders>
              <w:left w:val="single" w:sz="4" w:space="0" w:color="000000"/>
            </w:tcBorders>
            <w:shd w:val="clear" w:color="auto" w:fill="auto"/>
          </w:tcPr>
          <w:p w14:paraId="616AA29C" w14:textId="77777777" w:rsidR="00B0623A" w:rsidRDefault="00B0623A" w:rsidP="003644B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2ED2CDD" w14:textId="77777777" w:rsidR="00B0623A" w:rsidRDefault="00B0623A" w:rsidP="003644B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DEED3A" w14:textId="77777777" w:rsidR="00B0623A" w:rsidRDefault="00B0623A" w:rsidP="003644BE">
            <w:pPr>
              <w:tabs>
                <w:tab w:val="left" w:pos="851"/>
              </w:tabs>
              <w:snapToGrid w:val="0"/>
              <w:jc w:val="both"/>
              <w:rPr>
                <w:rFonts w:ascii="Arial" w:hAnsi="Arial" w:cs="Arial"/>
                <w:b/>
                <w:bCs/>
              </w:rPr>
            </w:pPr>
          </w:p>
        </w:tc>
      </w:tr>
      <w:tr w:rsidR="00B0623A" w14:paraId="39A40BA5" w14:textId="77777777" w:rsidTr="00B0623A">
        <w:trPr>
          <w:trHeight w:val="1021"/>
        </w:trPr>
        <w:tc>
          <w:tcPr>
            <w:tcW w:w="4644" w:type="dxa"/>
            <w:tcBorders>
              <w:left w:val="single" w:sz="4" w:space="0" w:color="000000"/>
            </w:tcBorders>
            <w:shd w:val="clear" w:color="auto" w:fill="CCFFFF"/>
          </w:tcPr>
          <w:p w14:paraId="68AFCC35" w14:textId="77777777" w:rsidR="00B0623A" w:rsidRDefault="00B0623A" w:rsidP="003644B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B39ED50" w14:textId="77777777" w:rsidR="00B0623A" w:rsidRDefault="00B0623A" w:rsidP="003644B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851EAA8" w14:textId="77777777" w:rsidR="00B0623A" w:rsidRDefault="00B0623A" w:rsidP="003644BE">
            <w:pPr>
              <w:tabs>
                <w:tab w:val="left" w:pos="851"/>
              </w:tabs>
              <w:snapToGrid w:val="0"/>
              <w:jc w:val="both"/>
              <w:rPr>
                <w:rFonts w:ascii="Arial" w:hAnsi="Arial" w:cs="Arial"/>
                <w:b/>
                <w:bCs/>
              </w:rPr>
            </w:pPr>
          </w:p>
        </w:tc>
      </w:tr>
      <w:tr w:rsidR="00B0623A" w14:paraId="17706669" w14:textId="77777777" w:rsidTr="004471D7">
        <w:trPr>
          <w:trHeight w:val="142"/>
        </w:trPr>
        <w:tc>
          <w:tcPr>
            <w:tcW w:w="4644" w:type="dxa"/>
            <w:tcBorders>
              <w:left w:val="single" w:sz="4" w:space="0" w:color="000000"/>
              <w:bottom w:val="single" w:sz="4" w:space="0" w:color="auto"/>
            </w:tcBorders>
            <w:shd w:val="clear" w:color="auto" w:fill="auto"/>
          </w:tcPr>
          <w:p w14:paraId="655F7FE6" w14:textId="77777777" w:rsidR="00B0623A" w:rsidRDefault="00B0623A" w:rsidP="003644BE">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BA74EC" w14:textId="77777777" w:rsidR="00B0623A" w:rsidRDefault="00B0623A" w:rsidP="003644BE">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5B243775" w14:textId="77777777" w:rsidR="00B0623A" w:rsidRDefault="00B0623A" w:rsidP="003644BE">
            <w:pPr>
              <w:tabs>
                <w:tab w:val="left" w:pos="851"/>
              </w:tabs>
              <w:snapToGrid w:val="0"/>
              <w:jc w:val="both"/>
              <w:rPr>
                <w:rFonts w:ascii="Arial" w:hAnsi="Arial" w:cs="Arial"/>
                <w:b/>
                <w:bCs/>
              </w:rPr>
            </w:pPr>
          </w:p>
        </w:tc>
      </w:tr>
    </w:tbl>
    <w:p w14:paraId="4E159AFE" w14:textId="77777777" w:rsidR="00B0623A" w:rsidRDefault="00B0623A" w:rsidP="00B0623A">
      <w:pPr>
        <w:tabs>
          <w:tab w:val="left" w:pos="851"/>
        </w:tabs>
        <w:jc w:val="both"/>
        <w:rPr>
          <w:rFonts w:ascii="Arial" w:hAnsi="Arial" w:cs="Arial"/>
          <w:b/>
          <w:bCs/>
          <w:i/>
          <w:iCs/>
          <w:color w:val="FF0000"/>
          <w:sz w:val="18"/>
          <w:szCs w:val="18"/>
        </w:rPr>
      </w:pPr>
      <w:r w:rsidRPr="0021649D">
        <w:rPr>
          <w:rFonts w:ascii="Arial" w:hAnsi="Arial" w:cs="Arial"/>
          <w:b/>
          <w:bCs/>
          <w:i/>
          <w:iCs/>
          <w:color w:val="FF0000"/>
          <w:sz w:val="18"/>
          <w:szCs w:val="18"/>
        </w:rPr>
        <w:t>(*) Le signataire doit avoir le pouvoir d’engager la personne qu’il représente.</w:t>
      </w:r>
    </w:p>
    <w:p w14:paraId="5C3A71DD" w14:textId="77777777" w:rsidR="00C00073" w:rsidRDefault="00C00073" w:rsidP="00B0623A">
      <w:pPr>
        <w:tabs>
          <w:tab w:val="left" w:pos="851"/>
        </w:tabs>
        <w:jc w:val="both"/>
        <w:rPr>
          <w:rFonts w:ascii="Arial" w:hAnsi="Arial" w:cs="Arial"/>
          <w:b/>
          <w:bCs/>
          <w:i/>
          <w:iCs/>
          <w:color w:val="FF0000"/>
          <w:sz w:val="18"/>
          <w:szCs w:val="18"/>
        </w:rPr>
      </w:pPr>
    </w:p>
    <w:p w14:paraId="2D403EA6" w14:textId="77777777" w:rsidR="00C00073" w:rsidRDefault="00C00073" w:rsidP="00B0623A">
      <w:pPr>
        <w:tabs>
          <w:tab w:val="left" w:pos="851"/>
        </w:tabs>
        <w:jc w:val="both"/>
        <w:rPr>
          <w:rFonts w:ascii="Arial" w:hAnsi="Arial" w:cs="Arial"/>
          <w:b/>
          <w:bCs/>
          <w:i/>
          <w:iCs/>
          <w:color w:val="FF0000"/>
          <w:sz w:val="18"/>
          <w:szCs w:val="18"/>
        </w:rPr>
      </w:pPr>
    </w:p>
    <w:p w14:paraId="488B3DC2" w14:textId="77777777" w:rsidR="00C00073" w:rsidRDefault="00C00073" w:rsidP="00B0623A">
      <w:pPr>
        <w:tabs>
          <w:tab w:val="left" w:pos="851"/>
        </w:tabs>
        <w:jc w:val="both"/>
        <w:rPr>
          <w:rFonts w:ascii="Arial" w:hAnsi="Arial" w:cs="Arial"/>
          <w:b/>
          <w:bCs/>
          <w:i/>
          <w:iCs/>
          <w:color w:val="FF0000"/>
          <w:sz w:val="18"/>
          <w:szCs w:val="18"/>
        </w:rPr>
      </w:pPr>
    </w:p>
    <w:p w14:paraId="79BCD34E" w14:textId="77777777" w:rsidR="00C00073" w:rsidRPr="0021649D" w:rsidRDefault="00C00073" w:rsidP="00B0623A">
      <w:pPr>
        <w:tabs>
          <w:tab w:val="left" w:pos="851"/>
        </w:tabs>
        <w:jc w:val="both"/>
        <w:rPr>
          <w:rFonts w:ascii="Arial" w:hAnsi="Arial" w:cs="Arial"/>
          <w:b/>
          <w:bCs/>
          <w:i/>
          <w:iCs/>
          <w:color w:val="FF0000"/>
        </w:rPr>
      </w:pPr>
    </w:p>
    <w:p w14:paraId="2DE7DBBD" w14:textId="6618A1F3" w:rsidR="00104FBF" w:rsidRDefault="00104FBF" w:rsidP="005846FB">
      <w:pPr>
        <w:tabs>
          <w:tab w:val="left" w:pos="851"/>
        </w:tabs>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31A4B731" w14:textId="77777777" w:rsidTr="00104FBF">
        <w:tc>
          <w:tcPr>
            <w:tcW w:w="10277" w:type="dxa"/>
            <w:shd w:val="clear" w:color="auto" w:fill="66CCFF"/>
          </w:tcPr>
          <w:p w14:paraId="32E5B6DB"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7149F28" w14:textId="77777777" w:rsidR="009B1CD0" w:rsidRDefault="009B1CD0" w:rsidP="006C4338">
      <w:pPr>
        <w:tabs>
          <w:tab w:val="left" w:pos="851"/>
        </w:tabs>
      </w:pPr>
    </w:p>
    <w:p w14:paraId="0D2A7888" w14:textId="77777777" w:rsidR="009B1CD0" w:rsidRDefault="009B1CD0" w:rsidP="006C4338">
      <w:pPr>
        <w:tabs>
          <w:tab w:val="left" w:pos="851"/>
        </w:tabs>
      </w:pPr>
    </w:p>
    <w:p w14:paraId="315EB952" w14:textId="68DFCBA1" w:rsidR="009B1CD0" w:rsidRDefault="008D7768"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2B9B971C" w14:textId="77777777" w:rsidR="007F3B5C" w:rsidRPr="007F3B5C" w:rsidRDefault="007F3B5C" w:rsidP="007F3B5C">
      <w:pPr>
        <w:tabs>
          <w:tab w:val="left" w:pos="2010"/>
        </w:tabs>
        <w:autoSpaceDE w:val="0"/>
        <w:autoSpaceDN w:val="0"/>
        <w:adjustRightInd w:val="0"/>
        <w:spacing w:before="120" w:after="120" w:line="276" w:lineRule="auto"/>
        <w:jc w:val="center"/>
        <w:rPr>
          <w:rFonts w:ascii="Arial" w:hAnsi="Arial" w:cs="Arial"/>
          <w:b/>
          <w:bCs/>
          <w:sz w:val="24"/>
          <w:szCs w:val="24"/>
          <w:lang w:eastAsia="ar-SA"/>
        </w:rPr>
      </w:pPr>
      <w:r w:rsidRPr="007F3B5C">
        <w:rPr>
          <w:rFonts w:ascii="Arial" w:hAnsi="Arial" w:cs="Arial"/>
          <w:b/>
          <w:bCs/>
          <w:sz w:val="24"/>
          <w:szCs w:val="24"/>
          <w:lang w:eastAsia="ar-SA"/>
        </w:rPr>
        <w:t>VACANCES VOYAGES LOISIRS</w:t>
      </w:r>
    </w:p>
    <w:p w14:paraId="0B00E956" w14:textId="06C80B8D" w:rsidR="007F3B5C" w:rsidRPr="007F3B5C" w:rsidRDefault="007F3B5C" w:rsidP="007F3B5C">
      <w:pPr>
        <w:tabs>
          <w:tab w:val="left" w:pos="2010"/>
        </w:tabs>
        <w:autoSpaceDE w:val="0"/>
        <w:autoSpaceDN w:val="0"/>
        <w:adjustRightInd w:val="0"/>
        <w:spacing w:before="120" w:after="120" w:line="276" w:lineRule="auto"/>
        <w:jc w:val="center"/>
        <w:rPr>
          <w:rFonts w:ascii="Arial" w:hAnsi="Arial" w:cs="Arial"/>
          <w:b/>
          <w:bCs/>
          <w:sz w:val="24"/>
          <w:szCs w:val="24"/>
          <w:lang w:eastAsia="ar-SA"/>
        </w:rPr>
      </w:pPr>
      <w:r w:rsidRPr="007F3B5C">
        <w:rPr>
          <w:rFonts w:ascii="Arial" w:hAnsi="Arial" w:cs="Arial"/>
          <w:b/>
          <w:bCs/>
          <w:sz w:val="24"/>
          <w:szCs w:val="24"/>
          <w:lang w:eastAsia="ar-SA"/>
        </w:rPr>
        <w:t>39 avenue Henri Barbusse</w:t>
      </w:r>
    </w:p>
    <w:p w14:paraId="3D044BC1" w14:textId="77777777" w:rsidR="007F3B5C" w:rsidRPr="007F3B5C" w:rsidRDefault="007F3B5C" w:rsidP="007F3B5C">
      <w:pPr>
        <w:tabs>
          <w:tab w:val="left" w:pos="2010"/>
        </w:tabs>
        <w:autoSpaceDE w:val="0"/>
        <w:autoSpaceDN w:val="0"/>
        <w:adjustRightInd w:val="0"/>
        <w:spacing w:before="120" w:after="120" w:line="276" w:lineRule="auto"/>
        <w:jc w:val="center"/>
        <w:rPr>
          <w:rFonts w:ascii="Arial" w:hAnsi="Arial" w:cs="Arial"/>
          <w:b/>
          <w:bCs/>
          <w:sz w:val="24"/>
          <w:szCs w:val="24"/>
          <w:lang w:eastAsia="ar-SA"/>
        </w:rPr>
      </w:pPr>
      <w:r w:rsidRPr="007F3B5C">
        <w:rPr>
          <w:rFonts w:ascii="Arial" w:hAnsi="Arial" w:cs="Arial"/>
          <w:b/>
          <w:bCs/>
          <w:sz w:val="24"/>
          <w:szCs w:val="24"/>
          <w:lang w:eastAsia="ar-SA"/>
        </w:rPr>
        <w:t>94400 VITRY SUR SEINE</w:t>
      </w:r>
    </w:p>
    <w:p w14:paraId="68DAF7D6" w14:textId="77777777" w:rsidR="007F3B5C" w:rsidRPr="007F3B5C" w:rsidRDefault="007F3B5C" w:rsidP="007F3B5C">
      <w:pPr>
        <w:tabs>
          <w:tab w:val="left" w:pos="2010"/>
        </w:tabs>
        <w:autoSpaceDE w:val="0"/>
        <w:autoSpaceDN w:val="0"/>
        <w:adjustRightInd w:val="0"/>
        <w:spacing w:before="120" w:after="120" w:line="276" w:lineRule="auto"/>
        <w:jc w:val="center"/>
        <w:rPr>
          <w:rFonts w:ascii="Arial" w:hAnsi="Arial" w:cs="Arial"/>
          <w:b/>
          <w:bCs/>
          <w:sz w:val="24"/>
          <w:szCs w:val="24"/>
          <w:lang w:eastAsia="ar-SA"/>
        </w:rPr>
      </w:pPr>
      <w:r w:rsidRPr="007F3B5C">
        <w:rPr>
          <w:rFonts w:ascii="Arial" w:hAnsi="Arial" w:cs="Arial"/>
          <w:b/>
          <w:bCs/>
          <w:sz w:val="24"/>
          <w:szCs w:val="24"/>
          <w:lang w:eastAsia="ar-SA"/>
        </w:rPr>
        <w:t>01 45 73 40 27</w:t>
      </w:r>
    </w:p>
    <w:p w14:paraId="3362CCF2" w14:textId="783129CA" w:rsidR="007F3B5C" w:rsidRPr="007F3B5C" w:rsidRDefault="000C12BB" w:rsidP="007F3B5C">
      <w:pPr>
        <w:tabs>
          <w:tab w:val="left" w:pos="2010"/>
        </w:tabs>
        <w:autoSpaceDE w:val="0"/>
        <w:autoSpaceDN w:val="0"/>
        <w:adjustRightInd w:val="0"/>
        <w:spacing w:before="120" w:after="120" w:line="276" w:lineRule="auto"/>
        <w:jc w:val="center"/>
        <w:rPr>
          <w:rFonts w:ascii="Arial" w:hAnsi="Arial" w:cs="Arial"/>
          <w:b/>
          <w:bCs/>
          <w:sz w:val="24"/>
          <w:szCs w:val="24"/>
          <w:lang w:eastAsia="ar-SA"/>
        </w:rPr>
      </w:pPr>
      <w:hyperlink r:id="rId14" w:history="1">
        <w:r w:rsidR="007F3B5C" w:rsidRPr="007F3B5C">
          <w:rPr>
            <w:rStyle w:val="Lienhypertexte"/>
            <w:rFonts w:ascii="Arial" w:hAnsi="Arial" w:cs="Arial"/>
            <w:b/>
            <w:bCs/>
            <w:sz w:val="24"/>
            <w:szCs w:val="24"/>
            <w:lang w:eastAsia="ar-SA"/>
          </w:rPr>
          <w:t>www.vvl.org</w:t>
        </w:r>
      </w:hyperlink>
    </w:p>
    <w:p w14:paraId="6EE35CC6" w14:textId="426136E5" w:rsidR="007E318B" w:rsidRPr="00775597" w:rsidRDefault="007E318B" w:rsidP="007E318B">
      <w:pPr>
        <w:keepNext/>
        <w:contextualSpacing/>
        <w:jc w:val="center"/>
        <w:rPr>
          <w:rFonts w:ascii="Arial" w:hAnsi="Arial" w:cs="Arial"/>
          <w:b/>
        </w:rPr>
      </w:pPr>
      <w:r w:rsidRPr="00775597">
        <w:rPr>
          <w:rFonts w:ascii="Arial" w:hAnsi="Arial" w:cs="Arial"/>
          <w:b/>
        </w:rPr>
        <w:t xml:space="preserve">SIRET : </w:t>
      </w:r>
      <w:r w:rsidR="00095AE0" w:rsidRPr="00095AE0">
        <w:rPr>
          <w:rFonts w:ascii="Arial" w:hAnsi="Arial" w:cs="Arial"/>
          <w:b/>
        </w:rPr>
        <w:t>77574186100071</w:t>
      </w:r>
      <w:r w:rsidR="00095AE0">
        <w:rPr>
          <w:rFonts w:ascii="Arial" w:hAnsi="Arial" w:cs="Arial"/>
          <w:b/>
        </w:rPr>
        <w:t xml:space="preserve"> </w:t>
      </w:r>
    </w:p>
    <w:p w14:paraId="236B03D4" w14:textId="77777777" w:rsidR="007E318B" w:rsidRDefault="007E318B" w:rsidP="006F3DF9">
      <w:pPr>
        <w:pStyle w:val="En-tte"/>
        <w:tabs>
          <w:tab w:val="clear" w:pos="4536"/>
          <w:tab w:val="clear" w:pos="9072"/>
          <w:tab w:val="left" w:pos="851"/>
        </w:tabs>
        <w:jc w:val="both"/>
        <w:rPr>
          <w:rFonts w:ascii="Arial" w:hAnsi="Arial" w:cs="Arial"/>
        </w:rPr>
      </w:pPr>
    </w:p>
    <w:p w14:paraId="5B7EA512" w14:textId="77777777" w:rsidR="009B1CD0" w:rsidRDefault="009B1CD0" w:rsidP="005846FB">
      <w:pPr>
        <w:pStyle w:val="En-tte"/>
        <w:tabs>
          <w:tab w:val="clear" w:pos="4536"/>
          <w:tab w:val="clear" w:pos="9072"/>
          <w:tab w:val="left" w:pos="851"/>
        </w:tabs>
        <w:jc w:val="both"/>
        <w:rPr>
          <w:rFonts w:ascii="Arial" w:hAnsi="Arial" w:cs="Arial"/>
        </w:rPr>
      </w:pPr>
    </w:p>
    <w:p w14:paraId="248F8134" w14:textId="5E550B7D" w:rsidR="009B1CD0" w:rsidRDefault="008D776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w:t>
      </w:r>
      <w:r w:rsidR="006F6A86">
        <w:rPr>
          <w:rFonts w:ascii="Arial" w:hAnsi="Arial" w:cs="Arial"/>
        </w:rPr>
        <w:t xml:space="preserve"> </w:t>
      </w:r>
      <w:r w:rsidR="009B1CD0">
        <w:rPr>
          <w:rFonts w:ascii="Arial" w:hAnsi="Arial" w:cs="Arial"/>
        </w:rPr>
        <w:t>:</w:t>
      </w:r>
    </w:p>
    <w:p w14:paraId="305C5D51" w14:textId="77777777" w:rsidR="009B1CD0" w:rsidRDefault="009B1CD0" w:rsidP="0083205E">
      <w:pPr>
        <w:tabs>
          <w:tab w:val="left" w:pos="851"/>
        </w:tabs>
        <w:jc w:val="both"/>
        <w:rPr>
          <w:rFonts w:ascii="Arial" w:hAnsi="Arial" w:cs="Arial"/>
        </w:rPr>
      </w:pPr>
    </w:p>
    <w:p w14:paraId="6274B375" w14:textId="593B0703" w:rsidR="009B1CD0" w:rsidRPr="008530E4" w:rsidRDefault="00B32DB8" w:rsidP="008530E4">
      <w:pPr>
        <w:tabs>
          <w:tab w:val="left" w:pos="851"/>
        </w:tabs>
        <w:jc w:val="center"/>
        <w:rPr>
          <w:rFonts w:ascii="Arial" w:hAnsi="Arial" w:cs="Arial"/>
          <w:b/>
        </w:rPr>
      </w:pPr>
      <w:r>
        <w:rPr>
          <w:rFonts w:ascii="Arial" w:hAnsi="Arial" w:cs="Arial"/>
          <w:b/>
        </w:rPr>
        <w:t>Emmanuel FRANTZ</w:t>
      </w:r>
    </w:p>
    <w:p w14:paraId="321570D6" w14:textId="77777777" w:rsidR="008530E4" w:rsidRDefault="008530E4" w:rsidP="008530E4">
      <w:pPr>
        <w:tabs>
          <w:tab w:val="left" w:pos="851"/>
        </w:tabs>
        <w:jc w:val="center"/>
        <w:rPr>
          <w:rFonts w:ascii="Arial" w:hAnsi="Arial" w:cs="Arial"/>
        </w:rPr>
      </w:pPr>
      <w:r>
        <w:rPr>
          <w:rFonts w:ascii="Arial" w:hAnsi="Arial" w:cs="Arial"/>
        </w:rPr>
        <w:t>Directeur généra</w:t>
      </w:r>
      <w:r w:rsidR="000D7C79">
        <w:rPr>
          <w:rFonts w:ascii="Arial" w:hAnsi="Arial" w:cs="Arial"/>
        </w:rPr>
        <w:t>l</w:t>
      </w:r>
    </w:p>
    <w:p w14:paraId="7B9699B4" w14:textId="77777777" w:rsidR="009B1CD0" w:rsidRDefault="009B1CD0" w:rsidP="00934503">
      <w:pPr>
        <w:tabs>
          <w:tab w:val="left" w:pos="851"/>
        </w:tabs>
        <w:jc w:val="both"/>
        <w:rPr>
          <w:rFonts w:ascii="Arial" w:hAnsi="Arial" w:cs="Arial"/>
        </w:rPr>
      </w:pPr>
    </w:p>
    <w:p w14:paraId="4CF982EE" w14:textId="77777777" w:rsidR="003B0043" w:rsidRDefault="003B0043" w:rsidP="00934503">
      <w:pPr>
        <w:tabs>
          <w:tab w:val="left" w:pos="851"/>
        </w:tabs>
        <w:jc w:val="both"/>
        <w:rPr>
          <w:rFonts w:ascii="Arial" w:hAnsi="Arial" w:cs="Arial"/>
        </w:rPr>
      </w:pPr>
    </w:p>
    <w:p w14:paraId="52E9595E" w14:textId="77777777" w:rsidR="003B0043" w:rsidRDefault="003B0043" w:rsidP="00934503">
      <w:pPr>
        <w:tabs>
          <w:tab w:val="left" w:pos="851"/>
        </w:tabs>
        <w:jc w:val="both"/>
        <w:rPr>
          <w:rFonts w:ascii="Arial" w:hAnsi="Arial" w:cs="Arial"/>
        </w:rPr>
      </w:pPr>
    </w:p>
    <w:p w14:paraId="3B082815" w14:textId="77777777" w:rsidR="003B0043" w:rsidRDefault="003B0043" w:rsidP="00934503">
      <w:pPr>
        <w:tabs>
          <w:tab w:val="left" w:pos="851"/>
        </w:tabs>
        <w:jc w:val="both"/>
        <w:rPr>
          <w:rFonts w:ascii="Arial" w:hAnsi="Arial" w:cs="Arial"/>
        </w:rPr>
      </w:pPr>
    </w:p>
    <w:p w14:paraId="5B939808" w14:textId="77777777" w:rsidR="00104FBF" w:rsidRDefault="00104FBF" w:rsidP="00934503">
      <w:pPr>
        <w:tabs>
          <w:tab w:val="left" w:pos="851"/>
        </w:tabs>
        <w:jc w:val="both"/>
        <w:rPr>
          <w:rFonts w:ascii="Arial" w:hAnsi="Arial" w:cs="Arial"/>
        </w:rPr>
      </w:pPr>
    </w:p>
    <w:p w14:paraId="483C5EAC" w14:textId="48EE0C43"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CA2315" w:rsidRPr="00CA2315">
        <w:rPr>
          <w:rFonts w:ascii="Arial" w:hAnsi="Arial" w:cs="Arial"/>
        </w:rPr>
        <w:t>R</w:t>
      </w:r>
      <w:r w:rsidR="00CA2315">
        <w:rPr>
          <w:rFonts w:ascii="Arial" w:hAnsi="Arial" w:cs="Arial"/>
        </w:rPr>
        <w:t xml:space="preserve">. </w:t>
      </w:r>
      <w:r w:rsidR="00CA2315" w:rsidRPr="00CA2315">
        <w:rPr>
          <w:rFonts w:ascii="Arial" w:hAnsi="Arial" w:cs="Arial"/>
        </w:rPr>
        <w:t xml:space="preserve">2191-60 </w:t>
      </w:r>
      <w:r w:rsidR="00042018">
        <w:rPr>
          <w:rFonts w:ascii="Arial" w:hAnsi="Arial" w:cs="Arial"/>
        </w:rPr>
        <w:t>C</w:t>
      </w:r>
      <w:r w:rsidR="00CA2315" w:rsidRPr="00CA2315">
        <w:rPr>
          <w:rFonts w:ascii="Arial" w:hAnsi="Arial" w:cs="Arial"/>
        </w:rPr>
        <w:t xml:space="preserve">ode de la commande </w:t>
      </w:r>
      <w:r w:rsidR="00AA6530" w:rsidRPr="00CA2315">
        <w:rPr>
          <w:rFonts w:ascii="Arial" w:hAnsi="Arial" w:cs="Arial"/>
        </w:rPr>
        <w:t>publique</w:t>
      </w:r>
      <w:r w:rsidR="00AA6530" w:rsidDel="00660727">
        <w:rPr>
          <w:rFonts w:ascii="Arial" w:hAnsi="Arial" w:cs="Arial"/>
        </w:rPr>
        <w:t xml:space="preserve"> </w:t>
      </w:r>
      <w:r w:rsidR="00AA6530">
        <w:rPr>
          <w:rFonts w:ascii="Arial" w:hAnsi="Arial" w:cs="Arial"/>
        </w:rPr>
        <w:t>(</w:t>
      </w:r>
      <w:r>
        <w:rPr>
          <w:rFonts w:ascii="Arial" w:hAnsi="Arial" w:cs="Arial"/>
        </w:rPr>
        <w:t>nantissements ou cessions de créances)</w:t>
      </w:r>
      <w:r>
        <w:rPr>
          <w:rFonts w:ascii="Arial" w:hAnsi="Arial" w:cs="Arial"/>
          <w:i/>
          <w:sz w:val="18"/>
          <w:szCs w:val="18"/>
        </w:rPr>
        <w:t> :</w:t>
      </w:r>
    </w:p>
    <w:p w14:paraId="5DB22110" w14:textId="77777777" w:rsidR="0021649D" w:rsidRDefault="0021649D" w:rsidP="009B45B9">
      <w:pPr>
        <w:tabs>
          <w:tab w:val="left" w:pos="851"/>
        </w:tabs>
        <w:jc w:val="both"/>
        <w:rPr>
          <w:rFonts w:ascii="Arial" w:hAnsi="Arial" w:cs="Arial"/>
          <w:i/>
          <w:sz w:val="18"/>
          <w:szCs w:val="18"/>
        </w:rPr>
      </w:pPr>
    </w:p>
    <w:p w14:paraId="22FC7EA6" w14:textId="77777777" w:rsidR="00B32DB8" w:rsidRPr="008530E4" w:rsidRDefault="00B32DB8" w:rsidP="00B32DB8">
      <w:pPr>
        <w:tabs>
          <w:tab w:val="left" w:pos="851"/>
        </w:tabs>
        <w:jc w:val="center"/>
        <w:rPr>
          <w:rFonts w:ascii="Arial" w:hAnsi="Arial" w:cs="Arial"/>
          <w:b/>
        </w:rPr>
      </w:pPr>
      <w:r>
        <w:rPr>
          <w:rFonts w:ascii="Arial" w:hAnsi="Arial" w:cs="Arial"/>
          <w:b/>
        </w:rPr>
        <w:t>Emmanuel FRANTZ</w:t>
      </w:r>
    </w:p>
    <w:p w14:paraId="1C93A803" w14:textId="77777777" w:rsidR="00FD1C6D" w:rsidRPr="00655B41" w:rsidRDefault="00B838A2" w:rsidP="00655B41">
      <w:pPr>
        <w:tabs>
          <w:tab w:val="left" w:pos="851"/>
        </w:tabs>
        <w:jc w:val="center"/>
        <w:rPr>
          <w:rFonts w:ascii="Arial" w:hAnsi="Arial" w:cs="Arial"/>
        </w:rPr>
      </w:pPr>
      <w:r>
        <w:rPr>
          <w:rFonts w:ascii="Arial" w:hAnsi="Arial" w:cs="Arial"/>
        </w:rPr>
        <w:t>Directeur général</w:t>
      </w:r>
    </w:p>
    <w:p w14:paraId="67A1317C" w14:textId="1EC8AFC0" w:rsidR="009B1CD0" w:rsidRDefault="009B1CD0" w:rsidP="009B45B9">
      <w:pPr>
        <w:pStyle w:val="fcase2metab"/>
        <w:ind w:left="0" w:firstLine="0"/>
        <w:rPr>
          <w:rFonts w:ascii="Arial" w:hAnsi="Arial" w:cs="Arial"/>
        </w:rPr>
      </w:pPr>
    </w:p>
    <w:p w14:paraId="0553684E" w14:textId="77777777" w:rsidR="003B0043" w:rsidRDefault="003B0043" w:rsidP="009B45B9">
      <w:pPr>
        <w:pStyle w:val="fcase2metab"/>
        <w:ind w:left="0" w:firstLine="0"/>
        <w:rPr>
          <w:rFonts w:ascii="Arial" w:hAnsi="Arial" w:cs="Arial"/>
        </w:rPr>
      </w:pPr>
    </w:p>
    <w:p w14:paraId="6DC4C7CC" w14:textId="77777777" w:rsidR="003B0043" w:rsidRDefault="003B0043" w:rsidP="009B45B9">
      <w:pPr>
        <w:pStyle w:val="fcase2metab"/>
        <w:ind w:left="0" w:firstLine="0"/>
        <w:rPr>
          <w:rFonts w:ascii="Arial" w:hAnsi="Arial" w:cs="Arial"/>
        </w:rPr>
      </w:pPr>
    </w:p>
    <w:p w14:paraId="611B16C6" w14:textId="77777777" w:rsidR="003B0043" w:rsidRDefault="003B0043" w:rsidP="009B45B9">
      <w:pPr>
        <w:pStyle w:val="fcase2metab"/>
        <w:ind w:left="0" w:firstLine="0"/>
        <w:rPr>
          <w:rFonts w:ascii="Arial" w:hAnsi="Arial" w:cs="Arial"/>
        </w:rPr>
      </w:pPr>
    </w:p>
    <w:p w14:paraId="140B2315" w14:textId="77777777" w:rsidR="0021649D" w:rsidRDefault="0021649D" w:rsidP="009B45B9">
      <w:pPr>
        <w:pStyle w:val="fcase2metab"/>
        <w:ind w:left="0" w:firstLine="0"/>
        <w:rPr>
          <w:rFonts w:ascii="Arial" w:hAnsi="Arial" w:cs="Arial"/>
        </w:rPr>
      </w:pPr>
    </w:p>
    <w:p w14:paraId="2DF45D4E" w14:textId="7FD57D45" w:rsidR="009B1CD0" w:rsidRDefault="008D7768"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w:t>
      </w:r>
      <w:r w:rsidR="009B1CD0" w:rsidRPr="00CA2315">
        <w:rPr>
          <w:rFonts w:ascii="Arial" w:hAnsi="Arial" w:cs="Arial"/>
        </w:rPr>
        <w:t>budgétaire :</w:t>
      </w:r>
      <w:r w:rsidR="00C83A74" w:rsidRPr="00CA2315">
        <w:rPr>
          <w:rFonts w:ascii="Arial" w:hAnsi="Arial" w:cs="Arial"/>
        </w:rPr>
        <w:t xml:space="preserve"> </w:t>
      </w:r>
      <w:r w:rsidR="009A2CCE">
        <w:rPr>
          <w:rFonts w:ascii="Arial" w:hAnsi="Arial" w:cs="Arial"/>
        </w:rPr>
        <w:t>fonctionnement</w:t>
      </w:r>
    </w:p>
    <w:p w14:paraId="12AC4B76" w14:textId="77777777" w:rsidR="0079785C" w:rsidRDefault="0079785C" w:rsidP="009B45B9">
      <w:pPr>
        <w:pStyle w:val="fcase2metab"/>
        <w:rPr>
          <w:rFonts w:ascii="Arial" w:hAnsi="Arial" w:cs="Arial"/>
        </w:rPr>
      </w:pPr>
    </w:p>
    <w:p w14:paraId="76D7A456" w14:textId="77777777" w:rsidR="009B1CD0" w:rsidRDefault="009B1CD0" w:rsidP="009B45B9">
      <w:pPr>
        <w:tabs>
          <w:tab w:val="left" w:pos="851"/>
        </w:tabs>
        <w:rPr>
          <w:rFonts w:ascii="Arial" w:hAnsi="Arial" w:cs="Arial"/>
        </w:rPr>
      </w:pPr>
    </w:p>
    <w:p w14:paraId="49C87978" w14:textId="60D9E88F"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F2070F">
        <w:rPr>
          <w:rFonts w:ascii="Arial" w:hAnsi="Arial" w:cs="Arial"/>
          <w:b/>
        </w:rPr>
        <w:t>le pouvoir adjudicateur</w:t>
      </w:r>
      <w:r>
        <w:rPr>
          <w:rFonts w:ascii="Arial" w:hAnsi="Arial" w:cs="Arial"/>
          <w:b/>
        </w:rPr>
        <w:t xml:space="preserve"> :</w:t>
      </w:r>
    </w:p>
    <w:p w14:paraId="2AE8BEBF" w14:textId="77777777" w:rsidR="009B1CD0" w:rsidRDefault="009B1CD0" w:rsidP="009B45B9">
      <w:pPr>
        <w:tabs>
          <w:tab w:val="left" w:pos="851"/>
        </w:tabs>
        <w:rPr>
          <w:rFonts w:ascii="Arial" w:hAnsi="Arial" w:cs="Arial"/>
        </w:rPr>
      </w:pPr>
    </w:p>
    <w:p w14:paraId="3DEA6A2C" w14:textId="77777777" w:rsidR="009B1CD0" w:rsidRDefault="009B1CD0" w:rsidP="009B45B9">
      <w:pPr>
        <w:tabs>
          <w:tab w:val="left" w:pos="851"/>
        </w:tabs>
        <w:rPr>
          <w:rFonts w:ascii="Arial" w:hAnsi="Arial" w:cs="Arial"/>
        </w:rPr>
      </w:pPr>
    </w:p>
    <w:p w14:paraId="64F7EA15" w14:textId="148B65CA" w:rsidR="009B1CD0" w:rsidRDefault="009B1CD0" w:rsidP="009B45B9">
      <w:pPr>
        <w:tabs>
          <w:tab w:val="left" w:pos="851"/>
          <w:tab w:val="left" w:pos="5245"/>
          <w:tab w:val="left" w:pos="7371"/>
          <w:tab w:val="left" w:pos="7655"/>
        </w:tabs>
        <w:jc w:val="both"/>
      </w:pPr>
      <w:r>
        <w:rPr>
          <w:rFonts w:ascii="Arial" w:hAnsi="Arial" w:cs="Arial"/>
        </w:rPr>
        <w:tab/>
        <w:t>A</w:t>
      </w:r>
      <w:r w:rsidR="00775597">
        <w:rPr>
          <w:rFonts w:ascii="Arial" w:hAnsi="Arial" w:cs="Arial"/>
        </w:rPr>
        <w:t xml:space="preserve"> </w:t>
      </w:r>
      <w:r w:rsidR="00B32DB8">
        <w:rPr>
          <w:rFonts w:ascii="Arial" w:hAnsi="Arial" w:cs="Arial"/>
        </w:rPr>
        <w:t>Vitry-sur-Seine</w:t>
      </w:r>
      <w:r>
        <w:rPr>
          <w:rFonts w:ascii="Arial" w:hAnsi="Arial" w:cs="Arial"/>
        </w:rPr>
        <w:t xml:space="preserve">, le </w:t>
      </w:r>
    </w:p>
    <w:p w14:paraId="15DC0824" w14:textId="02AF9B12" w:rsidR="009B1CD0" w:rsidRDefault="009B1CD0" w:rsidP="009B45B9">
      <w:pPr>
        <w:tabs>
          <w:tab w:val="left" w:pos="851"/>
        </w:tabs>
      </w:pPr>
    </w:p>
    <w:p w14:paraId="25DCB2EB" w14:textId="77777777" w:rsidR="0021649D" w:rsidRPr="009A2CCE" w:rsidRDefault="0021649D" w:rsidP="009B45B9">
      <w:pPr>
        <w:tabs>
          <w:tab w:val="left" w:pos="851"/>
        </w:tabs>
      </w:pPr>
    </w:p>
    <w:p w14:paraId="1C91899E" w14:textId="77777777" w:rsidR="00B32DB8" w:rsidRPr="008530E4" w:rsidRDefault="00B32DB8" w:rsidP="00B32DB8">
      <w:pPr>
        <w:tabs>
          <w:tab w:val="left" w:pos="851"/>
        </w:tabs>
        <w:jc w:val="center"/>
        <w:rPr>
          <w:rFonts w:ascii="Arial" w:hAnsi="Arial" w:cs="Arial"/>
          <w:b/>
        </w:rPr>
      </w:pPr>
      <w:r>
        <w:rPr>
          <w:rFonts w:ascii="Arial" w:hAnsi="Arial" w:cs="Arial"/>
          <w:b/>
        </w:rPr>
        <w:t>Emmanuel FRANTZ</w:t>
      </w:r>
    </w:p>
    <w:p w14:paraId="33AA1C5D" w14:textId="7E8AD80F" w:rsidR="00C83A74" w:rsidRPr="0021649D" w:rsidRDefault="00B32DB8" w:rsidP="00B32DB8">
      <w:pPr>
        <w:autoSpaceDE w:val="0"/>
        <w:autoSpaceDN w:val="0"/>
        <w:adjustRightInd w:val="0"/>
        <w:ind w:right="-20"/>
        <w:jc w:val="both"/>
        <w:rPr>
          <w:rFonts w:ascii="Arial" w:hAnsi="Arial" w:cs="Arial"/>
          <w:b/>
          <w:bCs/>
          <w:noProof/>
          <w:lang w:eastAsia="fr-FR"/>
        </w:rPr>
      </w:pPr>
      <w:r>
        <w:rPr>
          <w:rFonts w:ascii="Arial" w:hAnsi="Arial" w:cs="Arial"/>
          <w:b/>
          <w:bCs/>
          <w:noProof/>
          <w:lang w:eastAsia="fr-FR"/>
        </w:rPr>
        <w:t xml:space="preserve">                                                                             </w:t>
      </w:r>
      <w:r w:rsidR="00026B8F" w:rsidRPr="0021649D">
        <w:rPr>
          <w:rFonts w:ascii="Arial" w:hAnsi="Arial" w:cs="Arial"/>
          <w:b/>
          <w:bCs/>
          <w:noProof/>
          <w:lang w:eastAsia="fr-FR"/>
        </w:rPr>
        <w:t>Directeur général</w:t>
      </w:r>
    </w:p>
    <w:p w14:paraId="200EE4FE" w14:textId="77777777" w:rsidR="002C2CA3" w:rsidRDefault="002C2CA3" w:rsidP="009B45B9">
      <w:pPr>
        <w:tabs>
          <w:tab w:val="left" w:pos="851"/>
        </w:tabs>
        <w:jc w:val="both"/>
      </w:pPr>
    </w:p>
    <w:p w14:paraId="7673A981" w14:textId="77777777" w:rsidR="002C2CA3" w:rsidRDefault="002C2CA3" w:rsidP="009B45B9">
      <w:pPr>
        <w:tabs>
          <w:tab w:val="left" w:pos="851"/>
        </w:tabs>
        <w:jc w:val="both"/>
      </w:pPr>
    </w:p>
    <w:p w14:paraId="4E3AB3C5" w14:textId="77777777" w:rsidR="002C2CA3" w:rsidRDefault="002C2CA3" w:rsidP="009B45B9">
      <w:pPr>
        <w:tabs>
          <w:tab w:val="left" w:pos="851"/>
        </w:tabs>
        <w:jc w:val="both"/>
      </w:pPr>
    </w:p>
    <w:sectPr w:rsidR="002C2CA3" w:rsidSect="006F6A86">
      <w:headerReference w:type="default" r:id="rId15"/>
      <w:type w:val="continuous"/>
      <w:pgSz w:w="11906" w:h="16838"/>
      <w:pgMar w:top="1096" w:right="851" w:bottom="736" w:left="851" w:header="426" w:footer="5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F0DD4" w14:textId="77777777" w:rsidR="00902708" w:rsidRDefault="00902708">
      <w:r>
        <w:separator/>
      </w:r>
    </w:p>
  </w:endnote>
  <w:endnote w:type="continuationSeparator" w:id="0">
    <w:p w14:paraId="3A95D9B4" w14:textId="77777777" w:rsidR="00902708" w:rsidRDefault="00902708">
      <w:r>
        <w:continuationSeparator/>
      </w:r>
    </w:p>
  </w:endnote>
  <w:endnote w:type="continuationNotice" w:id="1">
    <w:p w14:paraId="6B0C01F9" w14:textId="77777777" w:rsidR="00902708" w:rsidRDefault="00902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4" w:type="dxa"/>
      <w:tblInd w:w="-213" w:type="dxa"/>
      <w:tblLayout w:type="fixed"/>
      <w:tblCellMar>
        <w:left w:w="71" w:type="dxa"/>
        <w:right w:w="71" w:type="dxa"/>
      </w:tblCellMar>
      <w:tblLook w:val="0000" w:firstRow="0" w:lastRow="0" w:firstColumn="0" w:lastColumn="0" w:noHBand="0" w:noVBand="0"/>
    </w:tblPr>
    <w:tblGrid>
      <w:gridCol w:w="1631"/>
      <w:gridCol w:w="7654"/>
      <w:gridCol w:w="708"/>
      <w:gridCol w:w="284"/>
      <w:gridCol w:w="165"/>
      <w:gridCol w:w="332"/>
    </w:tblGrid>
    <w:tr w:rsidR="009B1CD0" w14:paraId="2AA25464" w14:textId="77777777" w:rsidTr="00655B41">
      <w:trPr>
        <w:tblHeader/>
      </w:trPr>
      <w:tc>
        <w:tcPr>
          <w:tcW w:w="1631" w:type="dxa"/>
          <w:shd w:val="clear" w:color="auto" w:fill="66CCFF"/>
          <w:vAlign w:val="center"/>
        </w:tcPr>
        <w:p w14:paraId="3C4617AF" w14:textId="77777777" w:rsidR="009B1CD0" w:rsidRDefault="009B1CD0" w:rsidP="00655B41">
          <w:pPr>
            <w:ind w:right="-142"/>
            <w:jc w:val="center"/>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7654" w:type="dxa"/>
          <w:shd w:val="clear" w:color="auto" w:fill="66CCFF"/>
          <w:vAlign w:val="center"/>
        </w:tcPr>
        <w:p w14:paraId="7EB69A9A" w14:textId="6327EB27" w:rsidR="009B1CD0" w:rsidRPr="00A54E10" w:rsidRDefault="00104FBF" w:rsidP="00A54E10">
          <w:pPr>
            <w:jc w:val="center"/>
            <w:rPr>
              <w:rFonts w:ascii="Arial" w:hAnsi="Arial" w:cs="Arial"/>
              <w:b/>
              <w:i/>
            </w:rPr>
          </w:pPr>
          <w:r>
            <w:rPr>
              <w:rFonts w:ascii="Arial" w:hAnsi="Arial" w:cs="Arial"/>
              <w:b/>
              <w:i/>
            </w:rPr>
            <w:t>A</w:t>
          </w:r>
          <w:r w:rsidRPr="00104FBF">
            <w:rPr>
              <w:rFonts w:ascii="Arial" w:hAnsi="Arial" w:cs="Arial"/>
              <w:b/>
              <w:i/>
            </w:rPr>
            <w:t>ccord-cadre n°202</w:t>
          </w:r>
          <w:r w:rsidR="008D7768">
            <w:rPr>
              <w:rFonts w:ascii="Arial" w:hAnsi="Arial" w:cs="Arial"/>
              <w:b/>
              <w:i/>
            </w:rPr>
            <w:t>4</w:t>
          </w:r>
          <w:r w:rsidR="00B52554">
            <w:rPr>
              <w:rFonts w:ascii="Arial" w:hAnsi="Arial" w:cs="Arial"/>
              <w:b/>
              <w:i/>
            </w:rPr>
            <w:t>-</w:t>
          </w:r>
          <w:r w:rsidR="003B0043">
            <w:rPr>
              <w:rFonts w:ascii="Arial" w:hAnsi="Arial" w:cs="Arial"/>
              <w:b/>
              <w:i/>
            </w:rPr>
            <w:t>07</w:t>
          </w:r>
          <w:r w:rsidR="00374250">
            <w:rPr>
              <w:rFonts w:ascii="Arial" w:hAnsi="Arial" w:cs="Arial"/>
              <w:b/>
              <w:i/>
            </w:rPr>
            <w:t>-</w:t>
          </w:r>
          <w:r w:rsidR="003B0043">
            <w:rPr>
              <w:rFonts w:ascii="Arial" w:hAnsi="Arial" w:cs="Arial"/>
              <w:b/>
              <w:i/>
            </w:rPr>
            <w:t>59</w:t>
          </w:r>
        </w:p>
      </w:tc>
      <w:tc>
        <w:tcPr>
          <w:tcW w:w="708" w:type="dxa"/>
          <w:shd w:val="clear" w:color="auto" w:fill="66CCFF"/>
          <w:vAlign w:val="center"/>
        </w:tcPr>
        <w:p w14:paraId="3E55F7FD" w14:textId="77777777" w:rsidR="009B1CD0" w:rsidRDefault="0043441D" w:rsidP="00655B41">
          <w:pPr>
            <w:tabs>
              <w:tab w:val="center" w:pos="1366"/>
              <w:tab w:val="right" w:pos="2733"/>
            </w:tabs>
            <w:jc w:val="center"/>
          </w:pPr>
          <w:r>
            <w:rPr>
              <w:rFonts w:ascii="Arial" w:hAnsi="Arial" w:cs="Arial"/>
              <w:b/>
            </w:rPr>
            <w:t>Page</w:t>
          </w:r>
        </w:p>
      </w:tc>
      <w:tc>
        <w:tcPr>
          <w:tcW w:w="284" w:type="dxa"/>
          <w:shd w:val="clear" w:color="auto" w:fill="66CCFF"/>
          <w:vAlign w:val="center"/>
        </w:tcPr>
        <w:p w14:paraId="03176A13" w14:textId="77777777" w:rsidR="009B1CD0" w:rsidRDefault="009B1CD0" w:rsidP="00655B4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3C73">
            <w:rPr>
              <w:rStyle w:val="Numrodepage"/>
              <w:rFonts w:cs="Arial"/>
              <w:b/>
              <w:noProof/>
            </w:rPr>
            <w:t>1</w:t>
          </w:r>
          <w:r>
            <w:rPr>
              <w:rStyle w:val="Numrodepage"/>
              <w:rFonts w:cs="Arial"/>
              <w:b/>
            </w:rPr>
            <w:fldChar w:fldCharType="end"/>
          </w:r>
        </w:p>
      </w:tc>
      <w:tc>
        <w:tcPr>
          <w:tcW w:w="165" w:type="dxa"/>
          <w:shd w:val="clear" w:color="auto" w:fill="66CCFF"/>
          <w:vAlign w:val="center"/>
        </w:tcPr>
        <w:p w14:paraId="344D011E" w14:textId="77777777" w:rsidR="009B1CD0" w:rsidRDefault="009B1CD0" w:rsidP="00655B41">
          <w:pPr>
            <w:jc w:val="center"/>
          </w:pPr>
          <w:r>
            <w:rPr>
              <w:rFonts w:ascii="Arial" w:hAnsi="Arial" w:cs="Arial"/>
              <w:b/>
            </w:rPr>
            <w:t>/</w:t>
          </w:r>
        </w:p>
      </w:tc>
      <w:tc>
        <w:tcPr>
          <w:tcW w:w="332" w:type="dxa"/>
          <w:shd w:val="clear" w:color="auto" w:fill="66CCFF"/>
          <w:vAlign w:val="center"/>
        </w:tcPr>
        <w:p w14:paraId="0930A7CF" w14:textId="77777777" w:rsidR="009B1CD0" w:rsidRDefault="009B1CD0" w:rsidP="00655B4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3C73">
            <w:rPr>
              <w:rStyle w:val="Numrodepage"/>
              <w:rFonts w:cs="Arial"/>
              <w:b/>
              <w:noProof/>
            </w:rPr>
            <w:t>4</w:t>
          </w:r>
          <w:r>
            <w:rPr>
              <w:rStyle w:val="Numrodepage"/>
              <w:rFonts w:cs="Arial"/>
              <w:b/>
            </w:rPr>
            <w:fldChar w:fldCharType="end"/>
          </w:r>
        </w:p>
      </w:tc>
    </w:tr>
  </w:tbl>
  <w:p w14:paraId="308C4FE7" w14:textId="77777777" w:rsidR="009B1CD0" w:rsidRPr="008D2D24" w:rsidRDefault="009B1CD0" w:rsidP="00104F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E31E2" w14:textId="77777777" w:rsidR="00902708" w:rsidRDefault="00902708">
      <w:r>
        <w:separator/>
      </w:r>
    </w:p>
  </w:footnote>
  <w:footnote w:type="continuationSeparator" w:id="0">
    <w:p w14:paraId="507A7334" w14:textId="77777777" w:rsidR="00902708" w:rsidRDefault="00902708">
      <w:r>
        <w:continuationSeparator/>
      </w:r>
    </w:p>
  </w:footnote>
  <w:footnote w:type="continuationNotice" w:id="1">
    <w:p w14:paraId="6522E114" w14:textId="77777777" w:rsidR="00902708" w:rsidRDefault="009027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3CB922E3" w14:paraId="1A2A6C05" w14:textId="77777777" w:rsidTr="3CB922E3">
      <w:trPr>
        <w:trHeight w:val="300"/>
      </w:trPr>
      <w:tc>
        <w:tcPr>
          <w:tcW w:w="3400" w:type="dxa"/>
        </w:tcPr>
        <w:p w14:paraId="6E31CAFE" w14:textId="3CA25791" w:rsidR="3CB922E3" w:rsidRDefault="3CB922E3" w:rsidP="3CB922E3">
          <w:pPr>
            <w:ind w:left="-115"/>
          </w:pPr>
        </w:p>
      </w:tc>
      <w:tc>
        <w:tcPr>
          <w:tcW w:w="3400" w:type="dxa"/>
        </w:tcPr>
        <w:p w14:paraId="51EA8CD6" w14:textId="5FCD0210" w:rsidR="3CB922E3" w:rsidRDefault="3CB922E3" w:rsidP="3CB922E3">
          <w:pPr>
            <w:jc w:val="center"/>
          </w:pPr>
        </w:p>
      </w:tc>
      <w:tc>
        <w:tcPr>
          <w:tcW w:w="3400" w:type="dxa"/>
        </w:tcPr>
        <w:p w14:paraId="51B93D0A" w14:textId="09C6A9A7" w:rsidR="3CB922E3" w:rsidRDefault="3CB922E3" w:rsidP="3CB922E3">
          <w:pPr>
            <w:ind w:right="-115"/>
            <w:jc w:val="right"/>
          </w:pPr>
        </w:p>
      </w:tc>
    </w:tr>
  </w:tbl>
  <w:p w14:paraId="11EDDFD2" w14:textId="6F71681C" w:rsidR="3CB922E3" w:rsidRDefault="3CB922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3CB922E3" w14:paraId="5C42888A" w14:textId="77777777" w:rsidTr="3CB922E3">
      <w:trPr>
        <w:trHeight w:val="300"/>
      </w:trPr>
      <w:tc>
        <w:tcPr>
          <w:tcW w:w="3400" w:type="dxa"/>
        </w:tcPr>
        <w:p w14:paraId="2567E81E" w14:textId="4CE8DB6C" w:rsidR="3CB922E3" w:rsidRDefault="3CB922E3" w:rsidP="3CB922E3">
          <w:pPr>
            <w:ind w:left="-115"/>
          </w:pPr>
        </w:p>
      </w:tc>
      <w:tc>
        <w:tcPr>
          <w:tcW w:w="3400" w:type="dxa"/>
        </w:tcPr>
        <w:p w14:paraId="401FEB8C" w14:textId="1814DA22" w:rsidR="3CB922E3" w:rsidRDefault="3CB922E3" w:rsidP="3CB922E3">
          <w:pPr>
            <w:jc w:val="center"/>
          </w:pPr>
        </w:p>
      </w:tc>
      <w:tc>
        <w:tcPr>
          <w:tcW w:w="3400" w:type="dxa"/>
        </w:tcPr>
        <w:p w14:paraId="78CE2633" w14:textId="3D9E9278" w:rsidR="3CB922E3" w:rsidRDefault="3CB922E3" w:rsidP="3CB922E3">
          <w:pPr>
            <w:ind w:right="-115"/>
            <w:jc w:val="right"/>
          </w:pPr>
        </w:p>
      </w:tc>
    </w:tr>
  </w:tbl>
  <w:p w14:paraId="26CCA826" w14:textId="53E825FB" w:rsidR="3CB922E3" w:rsidRDefault="3CB922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864113"/>
    <w:multiLevelType w:val="hybridMultilevel"/>
    <w:tmpl w:val="604E0154"/>
    <w:lvl w:ilvl="0" w:tplc="2CFE6566">
      <w:start w:val="11"/>
      <w:numFmt w:val="bullet"/>
      <w:lvlText w:val="-"/>
      <w:lvlJc w:val="left"/>
      <w:pPr>
        <w:ind w:left="720" w:hanging="360"/>
      </w:pPr>
      <w:rPr>
        <w:rFonts w:ascii="Univers" w:eastAsia="Times New Roman" w:hAnsi="Univer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711653">
    <w:abstractNumId w:val="0"/>
  </w:num>
  <w:num w:numId="2" w16cid:durableId="1843011560">
    <w:abstractNumId w:val="1"/>
  </w:num>
  <w:num w:numId="3" w16cid:durableId="1207907989">
    <w:abstractNumId w:val="2"/>
  </w:num>
  <w:num w:numId="4" w16cid:durableId="103893160">
    <w:abstractNumId w:val="3"/>
  </w:num>
  <w:num w:numId="5" w16cid:durableId="139272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9"/>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4F95"/>
    <w:rsid w:val="00012BC4"/>
    <w:rsid w:val="00024906"/>
    <w:rsid w:val="00026B8F"/>
    <w:rsid w:val="00036500"/>
    <w:rsid w:val="00042018"/>
    <w:rsid w:val="000618E4"/>
    <w:rsid w:val="00070E30"/>
    <w:rsid w:val="00073C73"/>
    <w:rsid w:val="00084CED"/>
    <w:rsid w:val="00095AE0"/>
    <w:rsid w:val="000A038C"/>
    <w:rsid w:val="000A2E05"/>
    <w:rsid w:val="000C12BB"/>
    <w:rsid w:val="000C172A"/>
    <w:rsid w:val="000D7C79"/>
    <w:rsid w:val="000E0020"/>
    <w:rsid w:val="00104FBF"/>
    <w:rsid w:val="00113998"/>
    <w:rsid w:val="00114F6D"/>
    <w:rsid w:val="00137DB8"/>
    <w:rsid w:val="00166B56"/>
    <w:rsid w:val="001A6CAB"/>
    <w:rsid w:val="001C1279"/>
    <w:rsid w:val="001C40C0"/>
    <w:rsid w:val="001C733C"/>
    <w:rsid w:val="001C77EC"/>
    <w:rsid w:val="001F7000"/>
    <w:rsid w:val="0021527A"/>
    <w:rsid w:val="0021649D"/>
    <w:rsid w:val="0021797C"/>
    <w:rsid w:val="00225A1A"/>
    <w:rsid w:val="0022633C"/>
    <w:rsid w:val="002331F1"/>
    <w:rsid w:val="00237C5C"/>
    <w:rsid w:val="002573C1"/>
    <w:rsid w:val="0027210B"/>
    <w:rsid w:val="00283576"/>
    <w:rsid w:val="00284220"/>
    <w:rsid w:val="002904AF"/>
    <w:rsid w:val="00294F42"/>
    <w:rsid w:val="002C2CA3"/>
    <w:rsid w:val="002C4B3E"/>
    <w:rsid w:val="002C79D6"/>
    <w:rsid w:val="002D6D80"/>
    <w:rsid w:val="002E5788"/>
    <w:rsid w:val="002F3B4A"/>
    <w:rsid w:val="0031519A"/>
    <w:rsid w:val="00322184"/>
    <w:rsid w:val="00332B12"/>
    <w:rsid w:val="00346034"/>
    <w:rsid w:val="00350980"/>
    <w:rsid w:val="00354C04"/>
    <w:rsid w:val="003644BE"/>
    <w:rsid w:val="00367D6E"/>
    <w:rsid w:val="00374250"/>
    <w:rsid w:val="00385E76"/>
    <w:rsid w:val="003915D3"/>
    <w:rsid w:val="0039569E"/>
    <w:rsid w:val="00397316"/>
    <w:rsid w:val="003B0043"/>
    <w:rsid w:val="003B0162"/>
    <w:rsid w:val="003D0D1F"/>
    <w:rsid w:val="0043441D"/>
    <w:rsid w:val="0043706E"/>
    <w:rsid w:val="0044597F"/>
    <w:rsid w:val="004471D7"/>
    <w:rsid w:val="004508F2"/>
    <w:rsid w:val="00494330"/>
    <w:rsid w:val="004A0E35"/>
    <w:rsid w:val="004A5AAC"/>
    <w:rsid w:val="004A7169"/>
    <w:rsid w:val="004E75A6"/>
    <w:rsid w:val="0050274C"/>
    <w:rsid w:val="00514DAF"/>
    <w:rsid w:val="0051798E"/>
    <w:rsid w:val="00532EC7"/>
    <w:rsid w:val="00541CA3"/>
    <w:rsid w:val="005546A9"/>
    <w:rsid w:val="00556497"/>
    <w:rsid w:val="00576198"/>
    <w:rsid w:val="005846FB"/>
    <w:rsid w:val="005A4A3B"/>
    <w:rsid w:val="005A4CB5"/>
    <w:rsid w:val="0061068C"/>
    <w:rsid w:val="00613CBD"/>
    <w:rsid w:val="00615FA5"/>
    <w:rsid w:val="00625EE4"/>
    <w:rsid w:val="00633E33"/>
    <w:rsid w:val="00635F4F"/>
    <w:rsid w:val="0064560F"/>
    <w:rsid w:val="00655B41"/>
    <w:rsid w:val="00660727"/>
    <w:rsid w:val="00686BA9"/>
    <w:rsid w:val="006C4338"/>
    <w:rsid w:val="006C63EA"/>
    <w:rsid w:val="006D3504"/>
    <w:rsid w:val="006D4CD5"/>
    <w:rsid w:val="006E604E"/>
    <w:rsid w:val="006F3DF9"/>
    <w:rsid w:val="006F6A86"/>
    <w:rsid w:val="00701AF6"/>
    <w:rsid w:val="007060E5"/>
    <w:rsid w:val="00710FD6"/>
    <w:rsid w:val="0071565A"/>
    <w:rsid w:val="007276C2"/>
    <w:rsid w:val="00757151"/>
    <w:rsid w:val="00775597"/>
    <w:rsid w:val="007909E0"/>
    <w:rsid w:val="0079785C"/>
    <w:rsid w:val="007A1A68"/>
    <w:rsid w:val="007D7A65"/>
    <w:rsid w:val="007E318B"/>
    <w:rsid w:val="007E6BDA"/>
    <w:rsid w:val="007F021E"/>
    <w:rsid w:val="007F3B5C"/>
    <w:rsid w:val="007F68A6"/>
    <w:rsid w:val="008161AB"/>
    <w:rsid w:val="0083205E"/>
    <w:rsid w:val="00840FEA"/>
    <w:rsid w:val="00844DAA"/>
    <w:rsid w:val="008530E4"/>
    <w:rsid w:val="008A5340"/>
    <w:rsid w:val="008B528C"/>
    <w:rsid w:val="008D2D24"/>
    <w:rsid w:val="008D7768"/>
    <w:rsid w:val="008F1C38"/>
    <w:rsid w:val="00902708"/>
    <w:rsid w:val="00911A2F"/>
    <w:rsid w:val="00923ED7"/>
    <w:rsid w:val="00927B9E"/>
    <w:rsid w:val="00934503"/>
    <w:rsid w:val="009449C6"/>
    <w:rsid w:val="0097502C"/>
    <w:rsid w:val="0098167F"/>
    <w:rsid w:val="00983FF3"/>
    <w:rsid w:val="00991A79"/>
    <w:rsid w:val="009A2CCE"/>
    <w:rsid w:val="009A66F3"/>
    <w:rsid w:val="009B1CD0"/>
    <w:rsid w:val="009B45B9"/>
    <w:rsid w:val="009B5D27"/>
    <w:rsid w:val="00A54E10"/>
    <w:rsid w:val="00A55DA2"/>
    <w:rsid w:val="00A978B7"/>
    <w:rsid w:val="00AA6530"/>
    <w:rsid w:val="00AC7351"/>
    <w:rsid w:val="00AE7831"/>
    <w:rsid w:val="00AF12DA"/>
    <w:rsid w:val="00B054DA"/>
    <w:rsid w:val="00B0623A"/>
    <w:rsid w:val="00B32DB8"/>
    <w:rsid w:val="00B52554"/>
    <w:rsid w:val="00B553DF"/>
    <w:rsid w:val="00B64FC6"/>
    <w:rsid w:val="00B838A2"/>
    <w:rsid w:val="00B87564"/>
    <w:rsid w:val="00BA44E5"/>
    <w:rsid w:val="00BB7855"/>
    <w:rsid w:val="00BD2C62"/>
    <w:rsid w:val="00BE6078"/>
    <w:rsid w:val="00C00073"/>
    <w:rsid w:val="00C109CB"/>
    <w:rsid w:val="00C141E7"/>
    <w:rsid w:val="00C42464"/>
    <w:rsid w:val="00C53A20"/>
    <w:rsid w:val="00C64CDB"/>
    <w:rsid w:val="00C737F7"/>
    <w:rsid w:val="00C74CAE"/>
    <w:rsid w:val="00C83A74"/>
    <w:rsid w:val="00C84DF4"/>
    <w:rsid w:val="00C91060"/>
    <w:rsid w:val="00C911FE"/>
    <w:rsid w:val="00CA2315"/>
    <w:rsid w:val="00CB17C7"/>
    <w:rsid w:val="00CD185D"/>
    <w:rsid w:val="00CD46CC"/>
    <w:rsid w:val="00CE1108"/>
    <w:rsid w:val="00CF4A70"/>
    <w:rsid w:val="00D1699A"/>
    <w:rsid w:val="00D27ED4"/>
    <w:rsid w:val="00D46BC7"/>
    <w:rsid w:val="00D9392C"/>
    <w:rsid w:val="00DA1215"/>
    <w:rsid w:val="00DC3655"/>
    <w:rsid w:val="00E20382"/>
    <w:rsid w:val="00E31CE9"/>
    <w:rsid w:val="00E35581"/>
    <w:rsid w:val="00E3599A"/>
    <w:rsid w:val="00E47798"/>
    <w:rsid w:val="00EB0F64"/>
    <w:rsid w:val="00EC1E19"/>
    <w:rsid w:val="00EE5B31"/>
    <w:rsid w:val="00F2070F"/>
    <w:rsid w:val="00F219A9"/>
    <w:rsid w:val="00F25FE8"/>
    <w:rsid w:val="00F4292A"/>
    <w:rsid w:val="00F500C6"/>
    <w:rsid w:val="00F764C5"/>
    <w:rsid w:val="00FA1AD8"/>
    <w:rsid w:val="00FA59DF"/>
    <w:rsid w:val="00FD0957"/>
    <w:rsid w:val="00FD1252"/>
    <w:rsid w:val="00FD1C6D"/>
    <w:rsid w:val="00FD2E1E"/>
    <w:rsid w:val="00FD37CA"/>
    <w:rsid w:val="00FD43EC"/>
    <w:rsid w:val="00FE2560"/>
    <w:rsid w:val="00FF1AD9"/>
    <w:rsid w:val="00FF5A04"/>
    <w:rsid w:val="0D53F861"/>
    <w:rsid w:val="3CB922E3"/>
    <w:rsid w:val="47065F5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FDF741"/>
  <w15:docId w15:val="{933F3363-70BC-4F3C-A970-0DD9B8D1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aliases w:val="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basedOn w:val="Normal"/>
    <w:uiPriority w:val="34"/>
    <w:qFormat/>
    <w:rsid w:val="00927B9E"/>
    <w:pPr>
      <w:ind w:left="720"/>
      <w:contextualSpacing/>
    </w:pPr>
  </w:style>
  <w:style w:type="paragraph" w:customStyle="1" w:styleId="Rponse">
    <w:name w:val="Réponse"/>
    <w:basedOn w:val="Normal"/>
    <w:rsid w:val="008530E4"/>
    <w:pPr>
      <w:widowControl w:val="0"/>
      <w:suppressAutoHyphens w:val="0"/>
      <w:spacing w:before="60" w:after="60"/>
      <w:jc w:val="both"/>
    </w:pPr>
    <w:rPr>
      <w:rFonts w:ascii="Arial" w:hAnsi="Arial" w:cs="Arial"/>
      <w:b/>
      <w:bCs/>
      <w:snapToGrid w:val="0"/>
      <w:color w:val="000000"/>
      <w:lang w:eastAsia="fr-FR"/>
    </w:rPr>
  </w:style>
  <w:style w:type="character" w:customStyle="1" w:styleId="En-tteCar">
    <w:name w:val="En-tête Car"/>
    <w:aliases w:val="E.e Car"/>
    <w:basedOn w:val="Policepardfaut"/>
    <w:link w:val="En-tte"/>
    <w:rsid w:val="00104FBF"/>
    <w:rPr>
      <w:rFonts w:ascii="Univers" w:hAnsi="Univers" w:cs="Univers"/>
      <w:lang w:eastAsia="zh-CN"/>
    </w:rPr>
  </w:style>
  <w:style w:type="paragraph" w:styleId="Rvision">
    <w:name w:val="Revision"/>
    <w:hidden/>
    <w:uiPriority w:val="99"/>
    <w:semiHidden/>
    <w:rsid w:val="00633E33"/>
    <w:rPr>
      <w:rFonts w:ascii="Univers" w:hAnsi="Univers" w:cs="Univers"/>
      <w:lang w:eastAsia="zh-CN"/>
    </w:rPr>
  </w:style>
  <w:style w:type="table" w:customStyle="1" w:styleId="Grilledutableau1">
    <w:name w:val="Grille du tableau1"/>
    <w:basedOn w:val="TableauNormal"/>
    <w:next w:val="Grilledutableau"/>
    <w:uiPriority w:val="39"/>
    <w:rsid w:val="00F2070F"/>
    <w:pPr>
      <w:widowControl w:val="0"/>
      <w:autoSpaceDE w:val="0"/>
      <w:autoSpaceDN w:val="0"/>
    </w:pPr>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20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2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3DDDEEA074A2488CB82C337FB12CAD" ma:contentTypeVersion="6" ma:contentTypeDescription="Crée un document." ma:contentTypeScope="" ma:versionID="754424ae69045b3abc4b290af072478f">
  <xsd:schema xmlns:xsd="http://www.w3.org/2001/XMLSchema" xmlns:xs="http://www.w3.org/2001/XMLSchema" xmlns:p="http://schemas.microsoft.com/office/2006/metadata/properties" xmlns:ns2="4f92e26b-ca39-4cf8-bd9d-b113ec441089" xmlns:ns3="fd8eae75-a5ae-4d4f-8760-e19981b46c77" targetNamespace="http://schemas.microsoft.com/office/2006/metadata/properties" ma:root="true" ma:fieldsID="592d69699bf94347b774d064351dc3b7" ns2:_="" ns3:_="">
    <xsd:import namespace="4f92e26b-ca39-4cf8-bd9d-b113ec441089"/>
    <xsd:import namespace="fd8eae75-a5ae-4d4f-8760-e19981b46c7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2e26b-ca39-4cf8-bd9d-b113ec441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8eae75-a5ae-4d4f-8760-e19981b46c7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9700C3-93AD-4EBA-B080-F4530BB21C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ECBE55-21F2-B74B-A350-BC7BC08B2C12}">
  <ds:schemaRefs>
    <ds:schemaRef ds:uri="http://schemas.openxmlformats.org/officeDocument/2006/bibliography"/>
  </ds:schemaRefs>
</ds:datastoreItem>
</file>

<file path=customXml/itemProps3.xml><?xml version="1.0" encoding="utf-8"?>
<ds:datastoreItem xmlns:ds="http://schemas.openxmlformats.org/officeDocument/2006/customXml" ds:itemID="{2C42E42F-92AB-4ABA-BE90-149C8E043A03}">
  <ds:schemaRefs>
    <ds:schemaRef ds:uri="http://schemas.microsoft.com/sharepoint/v3/contenttype/forms"/>
  </ds:schemaRefs>
</ds:datastoreItem>
</file>

<file path=customXml/itemProps4.xml><?xml version="1.0" encoding="utf-8"?>
<ds:datastoreItem xmlns:ds="http://schemas.openxmlformats.org/officeDocument/2006/customXml" ds:itemID="{D3F9C4D3-CACA-4041-864C-47261085E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92e26b-ca39-4cf8-bd9d-b113ec441089"/>
    <ds:schemaRef ds:uri="fd8eae75-a5ae-4d4f-8760-e19981b46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31</TotalTime>
  <Pages>5</Pages>
  <Words>1142</Words>
  <Characters>6294</Characters>
  <Application>Microsoft Office Word</Application>
  <DocSecurity>0</DocSecurity>
  <Lines>139</Lines>
  <Paragraphs>68</Paragraphs>
  <ScaleCrop>false</ScaleCrop>
  <Company>France compétencs</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Jessica ripert</dc:creator>
  <cp:keywords/>
  <cp:lastModifiedBy>Esther POATY</cp:lastModifiedBy>
  <cp:revision>45</cp:revision>
  <cp:lastPrinted>2016-04-08T23:31:00Z</cp:lastPrinted>
  <dcterms:created xsi:type="dcterms:W3CDTF">2024-07-23T17:40:00Z</dcterms:created>
  <dcterms:modified xsi:type="dcterms:W3CDTF">2024-11-15T22:51:00Z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0x010100D43DDDEEA074A2488CB82C337FB12CAD</vt:lpwstr>
  </property>
</Properties>
</file>